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9273D7">
        <w:rPr>
          <w:rFonts w:ascii="Arial" w:hAnsi="Arial" w:cs="Arial"/>
          <w:b/>
          <w:sz w:val="32"/>
          <w:szCs w:val="32"/>
          <w:lang w:val="sr-Cyrl-CS"/>
        </w:rPr>
        <w:t>272</w:t>
      </w:r>
      <w:r w:rsidR="00B2556E" w:rsidRPr="00926144">
        <w:rPr>
          <w:rFonts w:ascii="Arial" w:hAnsi="Arial" w:cs="Arial"/>
          <w:b/>
          <w:sz w:val="32"/>
          <w:szCs w:val="32"/>
        </w:rPr>
        <w:t>/1</w:t>
      </w:r>
      <w:r w:rsidR="00CC0C7A">
        <w:rPr>
          <w:rFonts w:ascii="Arial" w:hAnsi="Arial" w:cs="Arial"/>
          <w:b/>
          <w:sz w:val="32"/>
          <w:szCs w:val="32"/>
        </w:rPr>
        <w:t>9</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BA36F2" w:rsidRPr="00BA36F2">
        <w:rPr>
          <w:rFonts w:ascii="Arial" w:hAnsi="Arial" w:cs="Arial"/>
          <w:b/>
          <w:sz w:val="32"/>
          <w:szCs w:val="32"/>
          <w:lang w:val="sr-Cyrl-CS"/>
        </w:rPr>
        <w:t>27</w:t>
      </w:r>
      <w:r w:rsidR="00B2556E" w:rsidRPr="00BA36F2">
        <w:rPr>
          <w:rFonts w:ascii="Arial" w:hAnsi="Arial" w:cs="Arial"/>
          <w:b/>
          <w:sz w:val="32"/>
          <w:szCs w:val="32"/>
          <w:lang w:val="sr-Cyrl-CS"/>
        </w:rPr>
        <w:t>.0</w:t>
      </w:r>
      <w:r w:rsidR="00BA36F2" w:rsidRPr="00BA36F2">
        <w:rPr>
          <w:rFonts w:ascii="Arial" w:hAnsi="Arial" w:cs="Arial"/>
          <w:b/>
          <w:sz w:val="32"/>
          <w:szCs w:val="32"/>
          <w:lang w:val="sr-Cyrl-CS"/>
        </w:rPr>
        <w:t>9</w:t>
      </w:r>
      <w:r w:rsidR="00B2556E" w:rsidRPr="00BA36F2">
        <w:rPr>
          <w:rFonts w:ascii="Arial" w:hAnsi="Arial" w:cs="Arial"/>
          <w:b/>
          <w:sz w:val="32"/>
          <w:szCs w:val="32"/>
          <w:lang w:val="sr-Cyrl-CS"/>
        </w:rPr>
        <w:t>.</w:t>
      </w:r>
      <w:r w:rsidR="00B2556E" w:rsidRPr="00926144">
        <w:rPr>
          <w:rFonts w:ascii="Arial" w:hAnsi="Arial" w:cs="Arial"/>
          <w:b/>
          <w:sz w:val="32"/>
          <w:szCs w:val="32"/>
          <w:lang w:val="sr-Cyrl-CS"/>
        </w:rPr>
        <w:t>201</w:t>
      </w:r>
      <w:r w:rsidR="00CC0C7A">
        <w:rPr>
          <w:rFonts w:ascii="Arial" w:hAnsi="Arial" w:cs="Arial"/>
          <w:b/>
          <w:sz w:val="32"/>
          <w:szCs w:val="32"/>
        </w:rPr>
        <w:t>9</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CC0C7A" w:rsidRDefault="00DE5348" w:rsidP="00DE5348">
      <w:pPr>
        <w:jc w:val="center"/>
        <w:rPr>
          <w:rFonts w:ascii="Arial" w:hAnsi="Arial" w:cs="Arial"/>
          <w:b/>
          <w:sz w:val="32"/>
          <w:szCs w:val="32"/>
          <w:lang w:val="sr-Cyrl-CS"/>
        </w:rPr>
      </w:pPr>
      <w:r w:rsidRPr="00CC0C7A">
        <w:rPr>
          <w:rFonts w:ascii="Arial" w:hAnsi="Arial" w:cs="Arial"/>
          <w:b/>
          <w:sz w:val="32"/>
          <w:szCs w:val="32"/>
          <w:lang w:val="sr-Cyrl-CS"/>
        </w:rPr>
        <w:t xml:space="preserve">Услуге стручног надзора </w:t>
      </w:r>
      <w:r w:rsidR="00CC0C7A" w:rsidRPr="00CC0C7A">
        <w:rPr>
          <w:rFonts w:ascii="Arial" w:hAnsi="Arial" w:cs="Arial"/>
          <w:b/>
          <w:sz w:val="32"/>
          <w:szCs w:val="32"/>
          <w:lang w:val="sr-Cyrl-CS"/>
        </w:rPr>
        <w:t xml:space="preserve">над извођењем радова на изградњи пумпне станице за подизање притиска за водоводну мрежу у насељу Стара Лозница </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BA36F2" w:rsidRPr="00BA36F2">
        <w:rPr>
          <w:rFonts w:ascii="Arial" w:hAnsi="Arial" w:cs="Arial"/>
          <w:b/>
          <w:sz w:val="32"/>
          <w:szCs w:val="32"/>
        </w:rPr>
        <w:t>1</w:t>
      </w:r>
      <w:r w:rsidR="00423D8E" w:rsidRPr="00BA36F2">
        <w:rPr>
          <w:rFonts w:ascii="Arial" w:hAnsi="Arial" w:cs="Arial"/>
          <w:b/>
          <w:sz w:val="32"/>
          <w:szCs w:val="32"/>
          <w:lang w:val="sr-Cyrl-CS"/>
        </w:rPr>
        <w:t>7</w:t>
      </w:r>
      <w:r w:rsidR="00423D8E" w:rsidRPr="00926144">
        <w:rPr>
          <w:rFonts w:ascii="Arial" w:hAnsi="Arial" w:cs="Arial"/>
          <w:b/>
          <w:sz w:val="32"/>
          <w:szCs w:val="32"/>
          <w:lang w:val="sr-Cyrl-CS"/>
        </w:rPr>
        <w:t>/201</w:t>
      </w:r>
      <w:r w:rsidR="00CC0C7A">
        <w:rPr>
          <w:rFonts w:ascii="Arial" w:hAnsi="Arial" w:cs="Arial"/>
          <w:b/>
          <w:sz w:val="32"/>
          <w:szCs w:val="32"/>
        </w:rPr>
        <w:t>9</w:t>
      </w:r>
      <w:r w:rsidRPr="00926144">
        <w:rPr>
          <w:rFonts w:ascii="Arial" w:hAnsi="Arial" w:cs="Arial"/>
          <w:b/>
          <w:sz w:val="32"/>
          <w:szCs w:val="32"/>
          <w:lang w:val="sr-Cyrl-CS"/>
        </w:rPr>
        <w:t xml:space="preserve">  -</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423D8E" w:rsidRPr="00926144">
        <w:rPr>
          <w:rFonts w:ascii="Arial" w:hAnsi="Arial" w:cs="Arial"/>
          <w:b/>
          <w:sz w:val="32"/>
          <w:szCs w:val="32"/>
          <w:lang w:val="sr-Cyrl-CS"/>
        </w:rPr>
        <w:t>1.2.</w:t>
      </w:r>
      <w:r w:rsidR="006C2B82">
        <w:rPr>
          <w:rFonts w:ascii="Arial" w:hAnsi="Arial" w:cs="Arial"/>
          <w:b/>
          <w:sz w:val="32"/>
          <w:szCs w:val="32"/>
          <w:lang w:val="sr-Latn-CS"/>
        </w:rPr>
        <w:t>13</w:t>
      </w:r>
      <w:r w:rsidR="00423D8E" w:rsidRPr="00926144">
        <w:rPr>
          <w:rFonts w:ascii="Arial" w:hAnsi="Arial" w:cs="Arial"/>
          <w:b/>
          <w:sz w:val="32"/>
          <w:szCs w:val="32"/>
          <w:lang w:val="sr-Cyrl-CS"/>
        </w:rPr>
        <w:t>/1</w:t>
      </w:r>
      <w:r w:rsidR="00CC0C7A">
        <w:rPr>
          <w:rFonts w:ascii="Arial" w:hAnsi="Arial" w:cs="Arial"/>
          <w:b/>
          <w:sz w:val="32"/>
          <w:szCs w:val="32"/>
        </w:rPr>
        <w:t>9</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9273D7" w:rsidP="007E5E8F">
            <w:pPr>
              <w:autoSpaceDE w:val="0"/>
              <w:autoSpaceDN w:val="0"/>
              <w:adjustRightInd w:val="0"/>
              <w:spacing w:line="240" w:lineRule="auto"/>
              <w:rPr>
                <w:rFonts w:ascii="Arial" w:hAnsi="Arial" w:cs="Arial"/>
                <w:b/>
              </w:rPr>
            </w:pPr>
            <w:r>
              <w:rPr>
                <w:rFonts w:ascii="Arial" w:hAnsi="Arial" w:cs="Arial"/>
                <w:b/>
                <w:lang w:val="sr-Cyrl-CS"/>
              </w:rPr>
              <w:t>30</w:t>
            </w:r>
            <w:r w:rsidR="00DE5348" w:rsidRPr="00BA36F2">
              <w:rPr>
                <w:rFonts w:ascii="Arial" w:hAnsi="Arial" w:cs="Arial"/>
                <w:b/>
              </w:rPr>
              <w:t>.0</w:t>
            </w:r>
            <w:r w:rsidR="00BA36F2" w:rsidRPr="00BA36F2">
              <w:rPr>
                <w:rFonts w:ascii="Arial" w:hAnsi="Arial" w:cs="Arial"/>
                <w:b/>
              </w:rPr>
              <w:t>9.</w:t>
            </w:r>
            <w:r w:rsidR="00BA36F2">
              <w:rPr>
                <w:rFonts w:ascii="Arial" w:hAnsi="Arial" w:cs="Arial"/>
                <w:b/>
              </w:rPr>
              <w:t>2019</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9273D7" w:rsidP="00BA36F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30</w:t>
            </w:r>
            <w:r w:rsidR="00DE5348" w:rsidRPr="00BA36F2">
              <w:rPr>
                <w:rFonts w:ascii="Arial" w:eastAsiaTheme="minorHAnsi" w:hAnsi="Arial" w:cs="Arial"/>
                <w:b/>
                <w:bCs/>
                <w:kern w:val="0"/>
                <w:lang w:val="sr-Cyrl-CS" w:eastAsia="en-US"/>
              </w:rPr>
              <w:t>.</w:t>
            </w:r>
            <w:r w:rsidR="00BA36F2">
              <w:rPr>
                <w:rFonts w:ascii="Arial" w:eastAsiaTheme="minorHAnsi" w:hAnsi="Arial" w:cs="Arial"/>
                <w:b/>
                <w:bCs/>
                <w:kern w:val="0"/>
                <w:lang w:eastAsia="en-US"/>
              </w:rPr>
              <w:t>10.2019</w:t>
            </w:r>
            <w:r w:rsidR="00DE5348" w:rsidRPr="00926144">
              <w:rPr>
                <w:rFonts w:ascii="Arial" w:eastAsiaTheme="minorHAnsi" w:hAnsi="Arial" w:cs="Arial"/>
                <w:b/>
                <w:bCs/>
                <w:kern w:val="0"/>
                <w:lang w:eastAsia="en-US"/>
              </w:rPr>
              <w:t>. године до 1</w:t>
            </w:r>
            <w:r>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9273D7" w:rsidP="00BA36F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30</w:t>
            </w:r>
            <w:r w:rsidR="00DE5348" w:rsidRPr="00BA36F2">
              <w:rPr>
                <w:rFonts w:ascii="Arial" w:eastAsiaTheme="minorHAnsi" w:hAnsi="Arial" w:cs="Arial"/>
                <w:b/>
                <w:bCs/>
                <w:kern w:val="0"/>
                <w:lang w:val="sr-Cyrl-CS" w:eastAsia="en-US"/>
              </w:rPr>
              <w:t>.</w:t>
            </w:r>
            <w:r w:rsidR="00BA36F2">
              <w:rPr>
                <w:rFonts w:ascii="Arial" w:eastAsiaTheme="minorHAnsi" w:hAnsi="Arial" w:cs="Arial"/>
                <w:b/>
                <w:bCs/>
                <w:kern w:val="0"/>
                <w:lang w:eastAsia="en-US"/>
              </w:rPr>
              <w:t>10.2019</w:t>
            </w:r>
            <w:r w:rsidR="00DE5348" w:rsidRPr="00926144">
              <w:rPr>
                <w:rFonts w:ascii="Arial" w:eastAsiaTheme="minorHAnsi" w:hAnsi="Arial" w:cs="Arial"/>
                <w:b/>
                <w:bCs/>
                <w:kern w:val="0"/>
                <w:lang w:eastAsia="en-US"/>
              </w:rPr>
              <w:t>. године у 1</w:t>
            </w:r>
            <w:r>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3</w:t>
      </w:r>
      <w:r w:rsidR="00375E68">
        <w:rPr>
          <w:rFonts w:ascii="Arial" w:hAnsi="Arial" w:cs="Arial"/>
          <w:b/>
          <w:iCs/>
        </w:rPr>
        <w:t>6</w:t>
      </w:r>
      <w:r w:rsidRPr="00926144">
        <w:rPr>
          <w:rFonts w:ascii="Arial" w:hAnsi="Arial" w:cs="Arial"/>
          <w:b/>
          <w:iCs/>
        </w:rPr>
        <w:t xml:space="preserve"> </w:t>
      </w: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Баточина,</w:t>
      </w:r>
      <w:r w:rsidR="00CC0C7A">
        <w:rPr>
          <w:rFonts w:ascii="Arial" w:hAnsi="Arial" w:cs="Arial"/>
          <w:sz w:val="24"/>
          <w:lang w:val="sr-Cyrl-CS"/>
        </w:rPr>
        <w:t xml:space="preserve"> </w:t>
      </w:r>
      <w:r w:rsidR="00BA36F2">
        <w:rPr>
          <w:rFonts w:ascii="Arial" w:hAnsi="Arial" w:cs="Arial"/>
          <w:sz w:val="24"/>
          <w:lang w:val="sr-Cyrl-CS"/>
        </w:rPr>
        <w:t>септембар</w:t>
      </w:r>
      <w:r w:rsidR="00CC0C7A">
        <w:rPr>
          <w:rFonts w:ascii="Arial" w:hAnsi="Arial" w:cs="Arial"/>
          <w:sz w:val="24"/>
          <w:lang w:val="sr-Cyrl-CS"/>
        </w:rPr>
        <w:t>, 2019</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Pr="00926144" w:rsidRDefault="00DE5348" w:rsidP="005520AD">
      <w:pPr>
        <w:jc w:val="both"/>
        <w:rPr>
          <w:rFonts w:ascii="Arial" w:hAnsi="Arial" w:cs="Arial"/>
          <w:lang w:val="sr-Cyrl-CS"/>
        </w:rPr>
      </w:pPr>
    </w:p>
    <w:p w:rsidR="005520AD" w:rsidRPr="00956E05" w:rsidRDefault="00AD24A0" w:rsidP="00956E05">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w:t>
      </w:r>
      <w:r w:rsidR="00956E05" w:rsidRPr="00956E05">
        <w:rPr>
          <w:rFonts w:ascii="Arial" w:eastAsia="TimesNewRomanPSMT" w:hAnsi="Arial" w:cs="Arial"/>
          <w:b w:val="0"/>
          <w:sz w:val="24"/>
          <w:u w:val="none"/>
          <w:lang w:val="ru-RU"/>
        </w:rPr>
        <w:t xml:space="preserve"> </w:t>
      </w:r>
      <w:r w:rsidR="00956E05">
        <w:rPr>
          <w:rFonts w:ascii="Arial" w:eastAsia="TimesNewRomanPSMT" w:hAnsi="Arial" w:cs="Arial"/>
          <w:b w:val="0"/>
          <w:sz w:val="24"/>
          <w:u w:val="none"/>
          <w:lang w:val="ru-RU"/>
        </w:rPr>
        <w:t xml:space="preserve">члана 1. Правилника о допуни Правилника о обавезним елементима </w:t>
      </w:r>
      <w:r w:rsidR="00956E05"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956E05">
        <w:rPr>
          <w:rFonts w:ascii="Arial" w:eastAsia="TimesNewRomanPSMT" w:hAnsi="Arial" w:cs="Arial"/>
          <w:b w:val="0"/>
          <w:sz w:val="24"/>
          <w:u w:val="none"/>
        </w:rPr>
        <w:t>,</w:t>
      </w:r>
      <w:r w:rsidR="00956E05" w:rsidRPr="00FA0971">
        <w:rPr>
          <w:rFonts w:ascii="Arial" w:eastAsia="TimesNewRomanPSMT" w:hAnsi="Arial" w:cs="Arial"/>
          <w:b w:val="0"/>
          <w:sz w:val="24"/>
          <w:u w:val="none"/>
          <w:lang w:val="ru-RU"/>
        </w:rPr>
        <w:t xml:space="preserve"> бр. </w:t>
      </w:r>
      <w:r w:rsidR="00956E05">
        <w:rPr>
          <w:rFonts w:ascii="Arial" w:hAnsi="Arial" w:cs="Arial"/>
          <w:b w:val="0"/>
          <w:noProof/>
          <w:sz w:val="24"/>
          <w:u w:val="none"/>
          <w:lang w:val="sr-Cyrl-CS"/>
        </w:rPr>
        <w:t>41/2019</w:t>
      </w:r>
      <w:r w:rsidR="00956E05" w:rsidRPr="00FA0971">
        <w:rPr>
          <w:rFonts w:ascii="Arial" w:eastAsia="TimesNewRomanPSMT" w:hAnsi="Arial" w:cs="Arial"/>
          <w:b w:val="0"/>
          <w:sz w:val="24"/>
          <w:u w:val="none"/>
          <w:lang w:val="ru-RU"/>
        </w:rPr>
        <w:t>)</w:t>
      </w:r>
      <w:r w:rsidR="00956E05">
        <w:rPr>
          <w:rFonts w:ascii="Arial" w:eastAsia="TimesNewRomanPSMT" w:hAnsi="Arial" w:cs="Arial"/>
          <w:b w:val="0"/>
          <w:sz w:val="24"/>
          <w:u w:val="none"/>
          <w:lang w:val="ru-RU"/>
        </w:rPr>
        <w:t>,</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BA36F2" w:rsidRPr="00BA36F2">
        <w:rPr>
          <w:rFonts w:ascii="Arial" w:hAnsi="Arial" w:cs="Arial"/>
          <w:b w:val="0"/>
          <w:sz w:val="24"/>
          <w:u w:val="none"/>
          <w:lang w:val="ru-RU"/>
        </w:rPr>
        <w:t>1</w:t>
      </w:r>
      <w:r w:rsidR="00423D8E" w:rsidRPr="00BA36F2">
        <w:rPr>
          <w:rFonts w:ascii="Arial" w:hAnsi="Arial" w:cs="Arial"/>
          <w:b w:val="0"/>
          <w:sz w:val="24"/>
          <w:u w:val="none"/>
          <w:lang w:val="sr-Cyrl-CS"/>
        </w:rPr>
        <w:t>7/</w:t>
      </w:r>
      <w:r w:rsidR="00423D8E" w:rsidRPr="00926144">
        <w:rPr>
          <w:rFonts w:ascii="Arial" w:hAnsi="Arial" w:cs="Arial"/>
          <w:b w:val="0"/>
          <w:sz w:val="24"/>
          <w:u w:val="none"/>
          <w:lang w:val="sr-Cyrl-CS"/>
        </w:rPr>
        <w:t>201</w:t>
      </w:r>
      <w:r w:rsidR="00CC0C7A">
        <w:rPr>
          <w:rFonts w:ascii="Arial" w:hAnsi="Arial" w:cs="Arial"/>
          <w:b w:val="0"/>
          <w:sz w:val="24"/>
          <w:u w:val="none"/>
          <w:lang w:val="sr-Cyrl-CS"/>
        </w:rPr>
        <w:t>9</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4-</w:t>
      </w:r>
      <w:r w:rsidR="009273D7">
        <w:rPr>
          <w:rFonts w:ascii="Arial" w:hAnsi="Arial" w:cs="Arial"/>
          <w:b w:val="0"/>
          <w:sz w:val="24"/>
          <w:u w:val="none"/>
          <w:lang w:val="sr-Cyrl-CS"/>
        </w:rPr>
        <w:t>270</w:t>
      </w:r>
      <w:r w:rsidR="00335789" w:rsidRPr="00926144">
        <w:rPr>
          <w:rFonts w:ascii="Arial" w:hAnsi="Arial" w:cs="Arial"/>
          <w:b w:val="0"/>
          <w:sz w:val="24"/>
          <w:u w:val="none"/>
          <w:lang w:val="sr-Cyrl-CS"/>
        </w:rPr>
        <w:t>/1</w:t>
      </w:r>
      <w:r w:rsidR="00CC0C7A">
        <w:rPr>
          <w:rFonts w:ascii="Arial" w:hAnsi="Arial" w:cs="Arial"/>
          <w:b w:val="0"/>
          <w:sz w:val="24"/>
          <w:u w:val="none"/>
          <w:lang w:val="sr-Cyrl-CS"/>
        </w:rPr>
        <w:t>9</w:t>
      </w:r>
      <w:r w:rsidR="00335789" w:rsidRPr="00926144">
        <w:rPr>
          <w:rFonts w:ascii="Arial" w:hAnsi="Arial" w:cs="Arial"/>
          <w:b w:val="0"/>
          <w:sz w:val="24"/>
          <w:u w:val="none"/>
          <w:lang w:val="sr-Cyrl-CS"/>
        </w:rPr>
        <w:t xml:space="preserve">-01 </w:t>
      </w:r>
      <w:r w:rsidRPr="00926144">
        <w:rPr>
          <w:rFonts w:ascii="Arial" w:hAnsi="Arial" w:cs="Arial"/>
          <w:b w:val="0"/>
          <w:sz w:val="24"/>
          <w:u w:val="none"/>
          <w:lang w:val="sr-Cyrl-CS"/>
        </w:rPr>
        <w:t xml:space="preserve">од </w:t>
      </w:r>
      <w:r w:rsidR="00BA36F2">
        <w:rPr>
          <w:rFonts w:ascii="Arial" w:hAnsi="Arial" w:cs="Arial"/>
          <w:b w:val="0"/>
          <w:sz w:val="24"/>
          <w:u w:val="none"/>
          <w:lang w:val="sr-Cyrl-CS"/>
        </w:rPr>
        <w:t>27</w:t>
      </w:r>
      <w:r w:rsidRPr="00926144">
        <w:rPr>
          <w:rFonts w:ascii="Arial" w:hAnsi="Arial" w:cs="Arial"/>
          <w:b w:val="0"/>
          <w:sz w:val="24"/>
          <w:u w:val="none"/>
          <w:lang w:val="sr-Cyrl-CS"/>
        </w:rPr>
        <w:t>.0</w:t>
      </w:r>
      <w:r w:rsidR="00BA36F2">
        <w:rPr>
          <w:rFonts w:ascii="Arial" w:hAnsi="Arial" w:cs="Arial"/>
          <w:b w:val="0"/>
          <w:sz w:val="24"/>
          <w:u w:val="none"/>
          <w:lang w:val="sr-Cyrl-CS"/>
        </w:rPr>
        <w:t>9</w:t>
      </w:r>
      <w:r w:rsidRPr="00926144">
        <w:rPr>
          <w:rFonts w:ascii="Arial" w:hAnsi="Arial" w:cs="Arial"/>
          <w:b w:val="0"/>
          <w:sz w:val="24"/>
          <w:u w:val="none"/>
          <w:lang w:val="ru-RU"/>
        </w:rPr>
        <w:t>.</w:t>
      </w:r>
      <w:r w:rsidR="00B2556E" w:rsidRPr="00926144">
        <w:rPr>
          <w:rFonts w:ascii="Arial" w:hAnsi="Arial" w:cs="Arial"/>
          <w:b w:val="0"/>
          <w:sz w:val="24"/>
          <w:u w:val="none"/>
          <w:lang w:val="sr-Cyrl-CS"/>
        </w:rPr>
        <w:t>201</w:t>
      </w:r>
      <w:r w:rsidR="00CC0C7A">
        <w:rPr>
          <w:rFonts w:ascii="Arial" w:hAnsi="Arial" w:cs="Arial"/>
          <w:b w:val="0"/>
          <w:sz w:val="24"/>
          <w:u w:val="none"/>
          <w:lang w:val="sr-Cyrl-CS"/>
        </w:rPr>
        <w:t>9</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BA36F2" w:rsidRPr="00BA36F2">
        <w:rPr>
          <w:rFonts w:ascii="Arial" w:hAnsi="Arial" w:cs="Arial"/>
          <w:b w:val="0"/>
          <w:sz w:val="24"/>
          <w:u w:val="none"/>
          <w:lang w:val="sr-Cyrl-CS"/>
        </w:rPr>
        <w:t>1</w:t>
      </w:r>
      <w:r w:rsidR="00423D8E" w:rsidRPr="00BA36F2">
        <w:rPr>
          <w:rFonts w:ascii="Arial" w:hAnsi="Arial" w:cs="Arial"/>
          <w:b w:val="0"/>
          <w:sz w:val="24"/>
          <w:u w:val="none"/>
          <w:lang w:val="sr-Cyrl-CS"/>
        </w:rPr>
        <w:t>7/</w:t>
      </w:r>
      <w:r w:rsidR="00423D8E" w:rsidRPr="00926144">
        <w:rPr>
          <w:rFonts w:ascii="Arial" w:hAnsi="Arial" w:cs="Arial"/>
          <w:b w:val="0"/>
          <w:sz w:val="24"/>
          <w:u w:val="none"/>
          <w:lang w:val="sr-Cyrl-CS"/>
        </w:rPr>
        <w:t>201</w:t>
      </w:r>
      <w:r w:rsidR="00CC0C7A">
        <w:rPr>
          <w:rFonts w:ascii="Arial" w:hAnsi="Arial" w:cs="Arial"/>
          <w:b w:val="0"/>
          <w:sz w:val="24"/>
          <w:u w:val="none"/>
          <w:lang w:val="sr-Cyrl-CS"/>
        </w:rPr>
        <w:t>9</w:t>
      </w:r>
      <w:r w:rsidRPr="00926144">
        <w:rPr>
          <w:rFonts w:ascii="Arial" w:hAnsi="Arial" w:cs="Arial"/>
          <w:b w:val="0"/>
          <w:sz w:val="24"/>
          <w:u w:val="none"/>
          <w:lang w:val="ru-RU"/>
        </w:rPr>
        <w:t xml:space="preserve">, деловодни број </w:t>
      </w:r>
      <w:r w:rsidR="00335789" w:rsidRPr="00926144">
        <w:rPr>
          <w:rFonts w:ascii="Arial" w:hAnsi="Arial" w:cs="Arial"/>
          <w:b w:val="0"/>
          <w:sz w:val="24"/>
          <w:u w:val="none"/>
          <w:lang w:val="sr-Cyrl-CS"/>
        </w:rPr>
        <w:t>404-</w:t>
      </w:r>
      <w:r w:rsidR="009273D7">
        <w:rPr>
          <w:rFonts w:ascii="Arial" w:hAnsi="Arial" w:cs="Arial"/>
          <w:b w:val="0"/>
          <w:sz w:val="24"/>
          <w:u w:val="none"/>
          <w:lang w:val="sr-Cyrl-CS"/>
        </w:rPr>
        <w:t>271</w:t>
      </w:r>
      <w:r w:rsidR="00B2556E" w:rsidRPr="00926144">
        <w:rPr>
          <w:rFonts w:ascii="Arial" w:hAnsi="Arial" w:cs="Arial"/>
          <w:b w:val="0"/>
          <w:sz w:val="24"/>
          <w:u w:val="none"/>
          <w:lang w:val="sr-Cyrl-CS"/>
        </w:rPr>
        <w:t>/1</w:t>
      </w:r>
      <w:r w:rsidR="00CC0C7A">
        <w:rPr>
          <w:rFonts w:ascii="Arial" w:hAnsi="Arial" w:cs="Arial"/>
          <w:b w:val="0"/>
          <w:sz w:val="24"/>
          <w:u w:val="none"/>
          <w:lang w:val="sr-Cyrl-CS"/>
        </w:rPr>
        <w:t>9</w:t>
      </w:r>
      <w:r w:rsidR="00B2556E" w:rsidRPr="00926144">
        <w:rPr>
          <w:rFonts w:ascii="Arial" w:hAnsi="Arial" w:cs="Arial"/>
          <w:b w:val="0"/>
          <w:sz w:val="24"/>
          <w:u w:val="none"/>
          <w:lang w:val="sr-Cyrl-CS"/>
        </w:rPr>
        <w:t>-01</w:t>
      </w:r>
      <w:r w:rsidRPr="00926144">
        <w:rPr>
          <w:rFonts w:ascii="Arial" w:hAnsi="Arial" w:cs="Arial"/>
          <w:b w:val="0"/>
          <w:sz w:val="24"/>
          <w:u w:val="none"/>
          <w:lang w:val="sr-Cyrl-CS"/>
        </w:rPr>
        <w:t xml:space="preserve"> од </w:t>
      </w:r>
      <w:r w:rsidR="00BA36F2">
        <w:rPr>
          <w:rFonts w:ascii="Arial" w:hAnsi="Arial" w:cs="Arial"/>
          <w:b w:val="0"/>
          <w:sz w:val="24"/>
          <w:u w:val="none"/>
          <w:lang w:val="sr-Cyrl-CS"/>
        </w:rPr>
        <w:t>27</w:t>
      </w:r>
      <w:r w:rsidR="00F129A1" w:rsidRPr="00926144">
        <w:rPr>
          <w:rFonts w:ascii="Arial" w:hAnsi="Arial" w:cs="Arial"/>
          <w:b w:val="0"/>
          <w:sz w:val="24"/>
          <w:u w:val="none"/>
          <w:lang w:val="sr-Cyrl-CS"/>
        </w:rPr>
        <w:t>.</w:t>
      </w:r>
      <w:r w:rsidRPr="00926144">
        <w:rPr>
          <w:rFonts w:ascii="Arial" w:hAnsi="Arial" w:cs="Arial"/>
          <w:b w:val="0"/>
          <w:sz w:val="24"/>
          <w:u w:val="none"/>
          <w:lang w:val="sr-Cyrl-CS"/>
        </w:rPr>
        <w:t>0</w:t>
      </w:r>
      <w:r w:rsidR="00BA36F2">
        <w:rPr>
          <w:rFonts w:ascii="Arial" w:hAnsi="Arial" w:cs="Arial"/>
          <w:b w:val="0"/>
          <w:sz w:val="24"/>
          <w:u w:val="none"/>
          <w:lang w:val="sr-Cyrl-CS"/>
        </w:rPr>
        <w:t>9</w:t>
      </w:r>
      <w:r w:rsidR="00B2556E" w:rsidRPr="00926144">
        <w:rPr>
          <w:rFonts w:ascii="Arial" w:hAnsi="Arial" w:cs="Arial"/>
          <w:b w:val="0"/>
          <w:sz w:val="24"/>
          <w:u w:val="none"/>
          <w:lang w:val="sr-Cyrl-CS"/>
        </w:rPr>
        <w:t>.201</w:t>
      </w:r>
      <w:r w:rsidR="00CC0C7A">
        <w:rPr>
          <w:rFonts w:ascii="Arial" w:hAnsi="Arial" w:cs="Arial"/>
          <w:b w:val="0"/>
          <w:sz w:val="24"/>
          <w:u w:val="none"/>
          <w:lang w:val="sr-Cyrl-CS"/>
        </w:rPr>
        <w:t>9</w:t>
      </w:r>
      <w:r w:rsidRPr="00926144">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956E05">
      <w:pPr>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9273D7">
        <w:rPr>
          <w:rFonts w:ascii="Arial" w:eastAsia="TimesNewRomanPS-BoldMT" w:hAnsi="Arial" w:cs="Arial"/>
          <w:b/>
          <w:bCs/>
          <w:lang w:val="ru-RU"/>
        </w:rPr>
        <w:t>272</w:t>
      </w:r>
      <w:r w:rsidR="00CC0C7A">
        <w:rPr>
          <w:rFonts w:ascii="Arial" w:eastAsia="TimesNewRomanPS-BoldMT" w:hAnsi="Arial" w:cs="Arial"/>
          <w:b/>
          <w:bCs/>
          <w:lang w:val="ru-RU"/>
        </w:rPr>
        <w:t>/19</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 xml:space="preserve">од </w:t>
      </w:r>
      <w:r w:rsidR="00BA36F2">
        <w:rPr>
          <w:rFonts w:ascii="Arial" w:eastAsia="TimesNewRomanPS-BoldMT" w:hAnsi="Arial" w:cs="Arial"/>
          <w:b/>
          <w:bCs/>
          <w:lang w:val="sr-Cyrl-CS"/>
        </w:rPr>
        <w:t>27</w:t>
      </w:r>
      <w:r w:rsidR="00B2556E" w:rsidRPr="00926144">
        <w:rPr>
          <w:rFonts w:ascii="Arial" w:eastAsia="TimesNewRomanPS-BoldMT" w:hAnsi="Arial" w:cs="Arial"/>
          <w:b/>
          <w:bCs/>
          <w:lang w:val="sr-Cyrl-CS"/>
        </w:rPr>
        <w:t>.0</w:t>
      </w:r>
      <w:r w:rsidR="00BA36F2">
        <w:rPr>
          <w:rFonts w:ascii="Arial" w:eastAsia="TimesNewRomanPS-BoldMT" w:hAnsi="Arial" w:cs="Arial"/>
          <w:b/>
          <w:bCs/>
          <w:lang w:val="sr-Cyrl-CS"/>
        </w:rPr>
        <w:t>9</w:t>
      </w:r>
      <w:r w:rsidR="00CC0C7A">
        <w:rPr>
          <w:rFonts w:ascii="Arial" w:eastAsia="TimesNewRomanPS-BoldMT" w:hAnsi="Arial" w:cs="Arial"/>
          <w:b/>
          <w:bCs/>
          <w:lang w:val="sr-Cyrl-CS"/>
        </w:rPr>
        <w:t>.2019</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5520AD" w:rsidRPr="00926144" w:rsidRDefault="005520AD" w:rsidP="009273D7">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335789" w:rsidRPr="00926144">
        <w:rPr>
          <w:rFonts w:ascii="Arial" w:eastAsia="TimesNewRomanPS-BoldMT" w:hAnsi="Arial" w:cs="Arial"/>
          <w:b/>
          <w:bCs/>
        </w:rPr>
        <w:t xml:space="preserve">на </w:t>
      </w:r>
      <w:r w:rsidR="00CC0C7A">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 </w:t>
      </w:r>
      <w:r w:rsidR="00BA36F2">
        <w:rPr>
          <w:rFonts w:ascii="Arial" w:eastAsia="TimesNewRomanPS-BoldMT" w:hAnsi="Arial" w:cs="Arial"/>
          <w:b/>
          <w:bCs/>
          <w:lang w:val="sr-Cyrl-CS"/>
        </w:rPr>
        <w:t>17</w:t>
      </w:r>
      <w:r w:rsidR="00423D8E" w:rsidRPr="00926144">
        <w:rPr>
          <w:rFonts w:ascii="Arial" w:eastAsia="TimesNewRomanPS-BoldMT" w:hAnsi="Arial" w:cs="Arial"/>
          <w:b/>
          <w:bCs/>
          <w:lang w:val="sr-Cyrl-CS"/>
        </w:rPr>
        <w:t>/201</w:t>
      </w:r>
      <w:r w:rsidR="00CC0C7A">
        <w:rPr>
          <w:rFonts w:ascii="Arial" w:eastAsia="TimesNewRomanPS-BoldMT" w:hAnsi="Arial" w:cs="Arial"/>
          <w:b/>
          <w:bCs/>
          <w:lang w:val="sr-Cyrl-CS"/>
        </w:rPr>
        <w:t>9</w:t>
      </w:r>
      <w:r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Pr="00926144" w:rsidRDefault="005520AD" w:rsidP="005520AD">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6DE7"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DF4201">
              <w:rPr>
                <w:rFonts w:ascii="Arial" w:eastAsia="TimesNewRomanPSMT" w:hAnsi="Arial" w:cs="Arial"/>
                <w:color w:val="auto"/>
                <w:lang w:val="sr-Cyrl-CS"/>
              </w:rPr>
              <w:t>1</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A56DE7">
            <w:pPr>
              <w:snapToGrid w:val="0"/>
              <w:jc w:val="center"/>
              <w:rPr>
                <w:rFonts w:ascii="Arial" w:eastAsia="TimesNewRomanPSMT" w:hAnsi="Arial" w:cs="Arial"/>
                <w:lang w:val="sr-Cyrl-CS"/>
              </w:rPr>
            </w:pPr>
            <w:r>
              <w:rPr>
                <w:rFonts w:ascii="Arial" w:eastAsia="TimesNewRomanPSMT" w:hAnsi="Arial" w:cs="Arial"/>
                <w:lang w:val="sr-Cyrl-CS"/>
              </w:rPr>
              <w:t>1</w:t>
            </w:r>
            <w:r w:rsidR="00DF4201">
              <w:rPr>
                <w:rFonts w:ascii="Arial" w:eastAsia="TimesNewRomanPSMT" w:hAnsi="Arial" w:cs="Arial"/>
                <w:lang w:val="sr-Cyrl-CS"/>
              </w:rPr>
              <w:t>3</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w:t>
            </w:r>
            <w:r w:rsidR="00DF4201">
              <w:rPr>
                <w:rFonts w:ascii="Arial" w:eastAsia="TimesNewRomanPSMT" w:hAnsi="Arial" w:cs="Arial"/>
                <w:lang w:val="sr-Cyrl-CS"/>
              </w:rPr>
              <w:t>7</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6DE7" w:rsidP="00BD7632">
            <w:pPr>
              <w:snapToGrid w:val="0"/>
              <w:jc w:val="center"/>
              <w:rPr>
                <w:rFonts w:ascii="Arial" w:eastAsia="TimesNewRomanPSMT" w:hAnsi="Arial" w:cs="Arial"/>
                <w:lang w:val="sr-Cyrl-CS"/>
              </w:rPr>
            </w:pPr>
            <w:r>
              <w:rPr>
                <w:rFonts w:ascii="Arial" w:eastAsia="TimesNewRomanPSMT" w:hAnsi="Arial" w:cs="Arial"/>
                <w:lang w:val="sr-Cyrl-CS"/>
              </w:rPr>
              <w:t>1</w:t>
            </w:r>
            <w:r w:rsidR="00DF4201">
              <w:rPr>
                <w:rFonts w:ascii="Arial" w:eastAsia="TimesNewRomanPSMT" w:hAnsi="Arial" w:cs="Arial"/>
                <w:lang w:val="sr-Cyrl-CS"/>
              </w:rPr>
              <w:t>9</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DF4201"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DC4ED1">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w:t>
            </w:r>
            <w:r w:rsidR="00DF4201">
              <w:rPr>
                <w:rFonts w:ascii="Arial" w:eastAsia="TimesNewRomanPSMT" w:hAnsi="Arial" w:cs="Arial"/>
                <w:lang w:val="sr-Cyrl-CS"/>
              </w:rPr>
              <w:t>1</w:t>
            </w:r>
          </w:p>
        </w:tc>
      </w:tr>
      <w:tr w:rsidR="009A0535" w:rsidRPr="00926144" w:rsidTr="00DC4ED1">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DC4ED1" w:rsidP="003634FA">
            <w:pPr>
              <w:snapToGrid w:val="0"/>
              <w:rPr>
                <w:rFonts w:ascii="Arial" w:eastAsia="TimesNewRomanPSMT" w:hAnsi="Arial" w:cs="Arial"/>
                <w:lang w:val="sr-Cyrl-CS"/>
              </w:rPr>
            </w:pPr>
            <w:r>
              <w:rPr>
                <w:rFonts w:ascii="Arial" w:hAnsi="Arial" w:cs="Arial"/>
                <w:lang w:val="sr-Cyrl-CS"/>
              </w:rPr>
              <w:t>Образац изјаве подизвођача о поштовању обавеза из чл. 75. ст. 2. 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A56DE7" w:rsidP="00BD7632">
            <w:pPr>
              <w:snapToGrid w:val="0"/>
              <w:jc w:val="center"/>
              <w:rPr>
                <w:rFonts w:ascii="Arial" w:hAnsi="Arial" w:cs="Arial"/>
                <w:lang w:val="sr-Cyrl-CS"/>
              </w:rPr>
            </w:pPr>
            <w:r>
              <w:rPr>
                <w:rFonts w:ascii="Arial" w:hAnsi="Arial" w:cs="Arial"/>
                <w:lang w:val="sr-Cyrl-CS"/>
              </w:rPr>
              <w:t>2</w:t>
            </w:r>
            <w:r w:rsidR="00DF4201">
              <w:rPr>
                <w:rFonts w:ascii="Arial" w:hAnsi="Arial" w:cs="Arial"/>
                <w:lang w:val="sr-Cyrl-CS"/>
              </w:rPr>
              <w:t>2</w:t>
            </w:r>
          </w:p>
        </w:tc>
      </w:tr>
      <w:tr w:rsidR="00AD24A0" w:rsidRPr="00926144" w:rsidTr="00DC4ED1">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hAnsi="Arial" w:cs="Arial"/>
                <w:lang w:val="sr-Cyrl-CS"/>
              </w:rPr>
            </w:pPr>
            <w:r>
              <w:rPr>
                <w:rFonts w:ascii="Arial" w:hAnsi="Arial" w:cs="Arial"/>
                <w:lang w:val="sr-Cyrl-CS"/>
              </w:rPr>
              <w:t>2</w:t>
            </w:r>
            <w:r w:rsidR="00DF4201">
              <w:rPr>
                <w:rFonts w:ascii="Arial" w:hAnsi="Arial" w:cs="Arial"/>
                <w:lang w:val="sr-Cyrl-CS"/>
              </w:rPr>
              <w:t>3</w:t>
            </w:r>
          </w:p>
        </w:tc>
      </w:tr>
      <w:tr w:rsidR="00AD24A0" w:rsidRPr="00926144" w:rsidTr="00DC4ED1">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DF4201" w:rsidP="00A56DE7">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bl>
    <w:p w:rsidR="00AD24A0" w:rsidRPr="00926144"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9273D7" w:rsidRPr="00926144" w:rsidRDefault="009273D7" w:rsidP="005520AD">
      <w:pPr>
        <w:jc w:val="both"/>
        <w:rPr>
          <w:rFonts w:ascii="Arial" w:eastAsia="TimesNewRomanPSMT" w:hAnsi="Arial" w:cs="Arial"/>
          <w:lang w:val="sr-Cyrl-CS"/>
        </w:rPr>
      </w:pPr>
    </w:p>
    <w:p w:rsidR="00DC4ED1" w:rsidRPr="00DC4ED1" w:rsidRDefault="00DC4ED1" w:rsidP="005520AD">
      <w:pPr>
        <w:jc w:val="both"/>
        <w:rPr>
          <w:rFonts w:ascii="Arial" w:eastAsia="TimesNewRomanPSMT" w:hAnsi="Arial" w:cs="Arial"/>
          <w:lang w:val="sr-Cyrl-CS"/>
        </w:rPr>
      </w:pPr>
      <w:bookmarkStart w:id="0" w:name="_GoBack"/>
      <w:bookmarkEnd w:id="0"/>
    </w:p>
    <w:p w:rsidR="00CC0C7A" w:rsidRDefault="005520AD" w:rsidP="00CC0C7A">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CC0C7A" w:rsidRPr="00CC0C7A" w:rsidRDefault="00CC0C7A" w:rsidP="00CC0C7A">
      <w:pPr>
        <w:shd w:val="clear" w:color="auto" w:fill="C6D9F1"/>
        <w:jc w:val="center"/>
        <w:rPr>
          <w:rFonts w:ascii="Arial" w:hAnsi="Arial" w:cs="Arial"/>
          <w:b/>
          <w:bCs/>
          <w:i/>
          <w:iCs/>
          <w:sz w:val="28"/>
          <w:szCs w:val="28"/>
        </w:rPr>
      </w:pPr>
    </w:p>
    <w:p w:rsidR="00BC4C22" w:rsidRPr="00CC0C7A" w:rsidRDefault="00BC4C22" w:rsidP="005520AD">
      <w:pPr>
        <w:jc w:val="both"/>
        <w:rPr>
          <w:rFonts w:ascii="Arial" w:hAnsi="Arial" w:cs="Arial"/>
          <w:b/>
          <w:bCs/>
          <w:i/>
          <w:iCs/>
          <w:sz w:val="28"/>
          <w:szCs w:val="28"/>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CC0C7A" w:rsidRDefault="00AD24A0" w:rsidP="00AD24A0">
      <w:pPr>
        <w:jc w:val="both"/>
        <w:rPr>
          <w:i/>
          <w:lang w:val="sr-Cyrl-CS"/>
        </w:rPr>
      </w:pPr>
      <w:r w:rsidRPr="00926144">
        <w:rPr>
          <w:rFonts w:ascii="Arial" w:hAnsi="Arial" w:cs="Arial"/>
          <w:lang w:val="ru-RU"/>
        </w:rPr>
        <w:t xml:space="preserve">Предмет јавне набавке бр. </w:t>
      </w:r>
      <w:r w:rsidR="00BA36F2">
        <w:rPr>
          <w:rFonts w:ascii="Arial" w:hAnsi="Arial" w:cs="Arial"/>
          <w:lang w:val="ru-RU"/>
        </w:rPr>
        <w:t>17</w:t>
      </w:r>
      <w:r w:rsidR="00423D8E" w:rsidRPr="00926144">
        <w:rPr>
          <w:rFonts w:ascii="Arial" w:hAnsi="Arial" w:cs="Arial"/>
          <w:lang w:val="ru-RU"/>
        </w:rPr>
        <w:t>/201</w:t>
      </w:r>
      <w:r w:rsidR="00CC0C7A">
        <w:rPr>
          <w:rFonts w:ascii="Arial" w:hAnsi="Arial" w:cs="Arial"/>
        </w:rPr>
        <w:t>9</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6C2B82">
        <w:rPr>
          <w:rFonts w:ascii="Arial" w:hAnsi="Arial" w:cs="Arial"/>
          <w:lang w:val="sr-Latn-CS"/>
        </w:rPr>
        <w:t>13</w:t>
      </w:r>
      <w:r w:rsidR="00423D8E" w:rsidRPr="00926144">
        <w:rPr>
          <w:rFonts w:ascii="Arial" w:hAnsi="Arial" w:cs="Arial"/>
          <w:lang w:val="ru-RU"/>
        </w:rPr>
        <w:t>/1</w:t>
      </w:r>
      <w:r w:rsidR="00CC0C7A">
        <w:rPr>
          <w:rFonts w:ascii="Arial" w:hAnsi="Arial" w:cs="Arial"/>
        </w:rPr>
        <w:t>9</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335789" w:rsidRPr="00926144">
        <w:rPr>
          <w:rFonts w:ascii="Arial" w:hAnsi="Arial" w:cs="Arial"/>
          <w:bCs/>
        </w:rPr>
        <w:t>на</w:t>
      </w:r>
      <w:r w:rsidR="00CC0C7A" w:rsidRPr="00CC0C7A">
        <w:rPr>
          <w:rFonts w:ascii="Arial" w:eastAsia="TimesNewRomanPS-BoldMT" w:hAnsi="Arial" w:cs="Arial"/>
          <w:b/>
          <w:bCs/>
          <w:lang w:val="sr-Cyrl-CS"/>
        </w:rPr>
        <w:t xml:space="preserve"> </w:t>
      </w:r>
      <w:r w:rsidR="00CC0C7A" w:rsidRPr="00CC0C7A">
        <w:rPr>
          <w:rFonts w:ascii="Arial" w:eastAsia="TimesNewRomanPS-BoldMT" w:hAnsi="Arial" w:cs="Arial"/>
          <w:bCs/>
          <w:lang w:val="sr-Cyrl-CS"/>
        </w:rPr>
        <w:t xml:space="preserve">изградњи пумпне станице за подизање притиска за водоводну мрежу у насељу Стара </w:t>
      </w:r>
      <w:r w:rsidR="00CC0C7A" w:rsidRPr="0022396C">
        <w:rPr>
          <w:rFonts w:ascii="Arial" w:eastAsia="TimesNewRomanPS-BoldMT" w:hAnsi="Arial" w:cs="Arial"/>
          <w:bCs/>
          <w:lang w:val="sr-Cyrl-CS"/>
        </w:rPr>
        <w:t>Лозница</w:t>
      </w:r>
      <w:r w:rsidRPr="0022396C">
        <w:rPr>
          <w:rFonts w:ascii="Arial" w:hAnsi="Arial" w:cs="Arial"/>
          <w:bCs/>
        </w:rPr>
        <w:t xml:space="preserve">, ОРН: </w:t>
      </w:r>
      <w:r w:rsidRPr="0022396C">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9835A1" w:rsidRPr="009835A1" w:rsidRDefault="009835A1" w:rsidP="00AD24A0">
      <w:pPr>
        <w:jc w:val="both"/>
        <w:rPr>
          <w:rFonts w:ascii="Arial" w:hAnsi="Arial" w:cs="Arial"/>
          <w:b/>
          <w:bCs/>
          <w:iCs/>
          <w:lang w:val="sr-Cyrl-CS"/>
        </w:rPr>
      </w:pPr>
      <w:r>
        <w:rPr>
          <w:rFonts w:ascii="Arial" w:hAnsi="Arial" w:cs="Arial"/>
          <w:b/>
          <w:bCs/>
          <w:iCs/>
          <w:lang w:val="sr-Cyrl-CS"/>
        </w:rPr>
        <w:t xml:space="preserve">5. Процењена вредност: </w:t>
      </w:r>
      <w:r w:rsidRPr="009835A1">
        <w:rPr>
          <w:rFonts w:ascii="Arial" w:hAnsi="Arial" w:cs="Arial"/>
          <w:b/>
          <w:bCs/>
          <w:iCs/>
          <w:lang w:val="sr-Cyrl-CS"/>
        </w:rPr>
        <w:t>41.666 динара без пдв-а.</w:t>
      </w:r>
    </w:p>
    <w:p w:rsidR="009835A1" w:rsidRPr="00926144" w:rsidRDefault="009835A1" w:rsidP="00AD24A0">
      <w:pPr>
        <w:jc w:val="both"/>
        <w:rPr>
          <w:rFonts w:ascii="Arial" w:hAnsi="Arial" w:cs="Arial"/>
          <w:b/>
          <w:bCs/>
          <w:i/>
          <w:iCs/>
          <w:lang w:val="sr-Cyrl-CS"/>
        </w:rPr>
      </w:pPr>
    </w:p>
    <w:p w:rsidR="00AD24A0" w:rsidRPr="00926144" w:rsidRDefault="009835A1" w:rsidP="00AD24A0">
      <w:pPr>
        <w:jc w:val="both"/>
        <w:rPr>
          <w:rFonts w:ascii="Arial" w:hAnsi="Arial" w:cs="Arial"/>
          <w:b/>
          <w:bCs/>
          <w:iCs/>
          <w:lang w:val="sr-Cyrl-CS"/>
        </w:rPr>
      </w:pPr>
      <w:r w:rsidRPr="009835A1">
        <w:rPr>
          <w:rFonts w:ascii="Arial" w:hAnsi="Arial" w:cs="Arial"/>
          <w:b/>
          <w:bCs/>
          <w:iCs/>
          <w:lang w:val="sr-Cyrl-CS"/>
        </w:rPr>
        <w:t>6</w:t>
      </w:r>
      <w:r w:rsidR="00AD24A0" w:rsidRPr="009835A1">
        <w:rPr>
          <w:rFonts w:ascii="Arial" w:hAnsi="Arial" w:cs="Arial"/>
          <w:b/>
          <w:bCs/>
          <w:iCs/>
          <w:lang w:val="sr-Cyrl-CS"/>
        </w:rPr>
        <w:t>.</w:t>
      </w:r>
      <w:r w:rsidR="00AD24A0" w:rsidRPr="00926144">
        <w:rPr>
          <w:rFonts w:ascii="Arial" w:hAnsi="Arial" w:cs="Arial"/>
          <w:b/>
          <w:bCs/>
          <w:iCs/>
          <w:lang w:val="sr-Cyrl-CS"/>
        </w:rPr>
        <w:t xml:space="preserve"> Контакт</w:t>
      </w:r>
    </w:p>
    <w:p w:rsidR="00335789" w:rsidRPr="00956E05" w:rsidRDefault="00335789" w:rsidP="00335789">
      <w:pPr>
        <w:jc w:val="both"/>
        <w:rPr>
          <w:rFonts w:ascii="Arial" w:hAnsi="Arial" w:cs="Arial"/>
          <w:lang w:val="sr-Cyrl-CS"/>
        </w:rPr>
      </w:pPr>
      <w:r w:rsidRPr="00926144">
        <w:rPr>
          <w:rFonts w:ascii="Arial" w:hAnsi="Arial" w:cs="Arial"/>
          <w:lang w:val="ru-RU"/>
        </w:rPr>
        <w:t xml:space="preserve">Лица за контакт: </w:t>
      </w:r>
      <w:r w:rsidRPr="00926144">
        <w:rPr>
          <w:rFonts w:ascii="Arial" w:hAnsi="Arial" w:cs="Arial"/>
          <w:lang w:val="sr-Cyrl-CS"/>
        </w:rPr>
        <w:t>Оливера Јашовић</w:t>
      </w:r>
      <w:r w:rsidR="00956E05">
        <w:rPr>
          <w:rFonts w:ascii="Arial" w:hAnsi="Arial" w:cs="Arial"/>
        </w:rPr>
        <w:t>, Je</w:t>
      </w:r>
      <w:r w:rsidR="00956E05">
        <w:rPr>
          <w:rFonts w:ascii="Arial" w:hAnsi="Arial" w:cs="Arial"/>
          <w:lang w:val="sr-Cyrl-CS"/>
        </w:rPr>
        <w:t>лена Драгељевић</w:t>
      </w:r>
    </w:p>
    <w:p w:rsidR="00335789" w:rsidRPr="00956E05"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00956E05" w:rsidRPr="00CB6654">
          <w:rPr>
            <w:rStyle w:val="Hyperlink"/>
            <w:rFonts w:ascii="Arial" w:hAnsi="Arial" w:cs="Arial"/>
            <w:lang w:val="sr-Cyrl-CS"/>
          </w:rPr>
          <w:t>ј</w:t>
        </w:r>
        <w:r w:rsidR="00956E05" w:rsidRPr="00CB6654">
          <w:rPr>
            <w:rStyle w:val="Hyperlink"/>
            <w:rFonts w:ascii="Arial" w:hAnsi="Arial" w:cs="Arial"/>
            <w:lang w:val="sr-Latn-CS"/>
          </w:rPr>
          <w:t>elenadrageljevic</w:t>
        </w:r>
        <w:r w:rsidR="00956E05" w:rsidRPr="00CB6654">
          <w:rPr>
            <w:rStyle w:val="Hyperlink"/>
            <w:rFonts w:ascii="Arial" w:hAnsi="Arial" w:cs="Arial"/>
          </w:rPr>
          <w:t>@ymail.com</w:t>
        </w:r>
      </w:hyperlink>
      <w:r w:rsidR="00956E05">
        <w:rPr>
          <w:rFonts w:ascii="Arial" w:hAnsi="Arial" w:cs="Arial"/>
        </w:rPr>
        <w:t xml:space="preserve">; </w:t>
      </w:r>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Default="007F73BB" w:rsidP="00335789">
      <w:pPr>
        <w:jc w:val="both"/>
        <w:rPr>
          <w:rFonts w:ascii="Arial" w:hAnsi="Arial" w:cs="Arial"/>
          <w:bCs/>
          <w:lang w:val="sr-Cyrl-CS"/>
        </w:rPr>
      </w:pPr>
    </w:p>
    <w:p w:rsidR="009835A1" w:rsidRPr="00926144" w:rsidRDefault="009835A1"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BA36F2">
        <w:rPr>
          <w:rFonts w:ascii="Arial" w:hAnsi="Arial" w:cs="Arial"/>
          <w:lang w:val="ru-RU"/>
        </w:rPr>
        <w:t>17</w:t>
      </w:r>
      <w:r w:rsidR="00423D8E" w:rsidRPr="00926144">
        <w:rPr>
          <w:rFonts w:ascii="Arial" w:hAnsi="Arial" w:cs="Arial"/>
          <w:lang w:val="ru-RU"/>
        </w:rPr>
        <w:t>/201</w:t>
      </w:r>
      <w:r w:rsidR="00CC0C7A">
        <w:rPr>
          <w:rFonts w:ascii="Arial" w:hAnsi="Arial" w:cs="Arial"/>
        </w:rPr>
        <w:t>9</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6C2B82">
        <w:rPr>
          <w:rFonts w:ascii="Arial" w:hAnsi="Arial" w:cs="Arial"/>
          <w:lang w:val="sr-Latn-CS"/>
        </w:rPr>
        <w:t>13</w:t>
      </w:r>
      <w:r w:rsidR="00423D8E" w:rsidRPr="00926144">
        <w:rPr>
          <w:rFonts w:ascii="Arial" w:hAnsi="Arial" w:cs="Arial"/>
          <w:lang w:val="ru-RU"/>
        </w:rPr>
        <w:t>/1</w:t>
      </w:r>
      <w:r w:rsidR="00CC0C7A">
        <w:rPr>
          <w:rFonts w:ascii="Arial" w:hAnsi="Arial" w:cs="Arial"/>
        </w:rPr>
        <w:t>9</w:t>
      </w:r>
      <w:r w:rsidRPr="00926144">
        <w:rPr>
          <w:rFonts w:ascii="Arial" w:hAnsi="Arial" w:cs="Arial"/>
          <w:lang w:val="ru-RU"/>
        </w:rPr>
        <w:t xml:space="preserve"> </w:t>
      </w:r>
      <w:r w:rsidR="00BC4C22" w:rsidRPr="00926144">
        <w:rPr>
          <w:rFonts w:ascii="Arial" w:hAnsi="Arial" w:cs="Arial"/>
          <w:lang w:val="ru-RU"/>
        </w:rPr>
        <w:t>јесу</w:t>
      </w:r>
      <w:r w:rsidR="00CC0C7A">
        <w:rPr>
          <w:rFonts w:ascii="Arial" w:hAnsi="Arial" w:cs="Arial"/>
          <w:b/>
          <w:bCs/>
        </w:rPr>
        <w:t xml:space="preserve"> </w:t>
      </w:r>
      <w:r w:rsidR="00CC0C7A" w:rsidRPr="00926144">
        <w:rPr>
          <w:rFonts w:ascii="Arial" w:hAnsi="Arial" w:cs="Arial"/>
          <w:bCs/>
        </w:rPr>
        <w:t>Услуге стручног надзора над извођењем радова на</w:t>
      </w:r>
      <w:r w:rsidR="00CC0C7A" w:rsidRPr="00CC0C7A">
        <w:rPr>
          <w:rFonts w:ascii="Arial" w:eastAsia="TimesNewRomanPS-BoldMT" w:hAnsi="Arial" w:cs="Arial"/>
          <w:b/>
          <w:bCs/>
          <w:lang w:val="sr-Cyrl-CS"/>
        </w:rPr>
        <w:t xml:space="preserve"> </w:t>
      </w:r>
      <w:r w:rsidR="00CC0C7A" w:rsidRPr="00CC0C7A">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BC4C22" w:rsidRPr="00926144">
        <w:rPr>
          <w:rFonts w:ascii="Arial" w:hAnsi="Arial" w:cs="Arial"/>
          <w:bCs/>
        </w:rPr>
        <w:t xml:space="preserve">, </w:t>
      </w:r>
      <w:r w:rsidR="00BC4C22" w:rsidRPr="0022396C">
        <w:rPr>
          <w:rFonts w:ascii="Arial" w:hAnsi="Arial" w:cs="Arial"/>
          <w:bCs/>
        </w:rPr>
        <w:t xml:space="preserve">ОРН: </w:t>
      </w:r>
      <w:r w:rsidR="00BC4C22" w:rsidRPr="0022396C">
        <w:rPr>
          <w:rFonts w:ascii="Arial" w:hAnsi="Arial" w:cs="Arial"/>
          <w:bCs/>
          <w:lang w:val="sr-Cyrl-CS"/>
        </w:rPr>
        <w:t>71520000 – Услуге грађевинског надзора</w:t>
      </w:r>
      <w:r w:rsidRPr="0022396C">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Default="007F73BB" w:rsidP="005520AD">
      <w:pPr>
        <w:jc w:val="both"/>
        <w:rPr>
          <w:rFonts w:ascii="Arial" w:hAnsi="Arial" w:cs="Arial"/>
          <w:i/>
          <w:iCs/>
        </w:rPr>
      </w:pPr>
    </w:p>
    <w:p w:rsidR="00CC0C7A" w:rsidRDefault="00CC0C7A" w:rsidP="005520AD">
      <w:pPr>
        <w:jc w:val="both"/>
        <w:rPr>
          <w:rFonts w:ascii="Arial" w:hAnsi="Arial" w:cs="Arial"/>
          <w:i/>
          <w:iCs/>
          <w:lang w:val="sr-Cyrl-CS"/>
        </w:rPr>
      </w:pPr>
    </w:p>
    <w:p w:rsidR="00BA36F2" w:rsidRDefault="00BA36F2"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Pr="00926144">
        <w:rPr>
          <w:rFonts w:ascii="Arial" w:hAnsi="Arial" w:cs="Arial"/>
          <w:lang w:val="sr-Cyrl-CS"/>
        </w:rPr>
        <w:t xml:space="preserve">),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9C58BD" w:rsidRDefault="005520AD" w:rsidP="00BA36F2">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на</w:t>
      </w:r>
      <w:r w:rsidR="00CC0C7A">
        <w:rPr>
          <w:rFonts w:ascii="Arial" w:hAnsi="Arial" w:cs="Arial"/>
        </w:rPr>
        <w:t xml:space="preserve"> </w:t>
      </w:r>
      <w:r w:rsidR="00CC0C7A" w:rsidRPr="00CC0C7A">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5F0B45" w:rsidRPr="00926144">
        <w:rPr>
          <w:rFonts w:ascii="Arial" w:hAnsi="Arial" w:cs="Arial"/>
          <w:lang w:val="sr-Cyrl-CS"/>
        </w:rPr>
        <w:t>, и то</w:t>
      </w:r>
      <w:r w:rsidR="009C58BD">
        <w:rPr>
          <w:rFonts w:ascii="Arial" w:hAnsi="Arial" w:cs="Arial"/>
        </w:rPr>
        <w:t xml:space="preserve"> </w:t>
      </w:r>
      <w:r w:rsidR="0006594C" w:rsidRPr="009C58BD">
        <w:rPr>
          <w:rFonts w:ascii="Arial" w:hAnsi="Arial" w:cs="Arial"/>
        </w:rPr>
        <w:t xml:space="preserve">на </w:t>
      </w:r>
      <w:r w:rsidR="0006594C" w:rsidRPr="009C58BD">
        <w:rPr>
          <w:rFonts w:ascii="Arial" w:eastAsiaTheme="minorHAnsi" w:hAnsi="Arial" w:cs="Arial"/>
          <w:color w:val="auto"/>
          <w:kern w:val="0"/>
          <w:lang w:eastAsia="en-US"/>
        </w:rPr>
        <w:t xml:space="preserve"> кп.бр. </w:t>
      </w:r>
      <w:r w:rsidR="003012A7" w:rsidRPr="003012A7">
        <w:rPr>
          <w:rFonts w:ascii="Arial" w:eastAsiaTheme="minorHAnsi" w:hAnsi="Arial" w:cs="Arial"/>
          <w:color w:val="auto"/>
          <w:kern w:val="0"/>
          <w:lang w:val="sr-Cyrl-CS" w:eastAsia="en-US"/>
        </w:rPr>
        <w:t>2485 и 2146</w:t>
      </w:r>
      <w:r w:rsidR="0006594C" w:rsidRPr="003012A7">
        <w:rPr>
          <w:rFonts w:ascii="Arial" w:eastAsiaTheme="minorHAnsi" w:hAnsi="Arial" w:cs="Arial"/>
          <w:color w:val="auto"/>
          <w:kern w:val="0"/>
          <w:lang w:eastAsia="en-US"/>
        </w:rPr>
        <w:t xml:space="preserve"> KO Баточина варошица</w:t>
      </w:r>
      <w:r w:rsidR="0006594C" w:rsidRPr="009C58BD">
        <w:rPr>
          <w:rFonts w:ascii="Arial" w:eastAsiaTheme="minorHAnsi" w:hAnsi="Arial" w:cs="Arial"/>
          <w:color w:val="auto"/>
          <w:kern w:val="0"/>
          <w:lang w:eastAsia="en-US"/>
        </w:rPr>
        <w:t>;</w:t>
      </w:r>
    </w:p>
    <w:p w:rsidR="00BA36F2" w:rsidRPr="00BA36F2" w:rsidRDefault="00BA36F2" w:rsidP="00BA36F2">
      <w:pPr>
        <w:ind w:firstLine="360"/>
        <w:jc w:val="both"/>
        <w:rPr>
          <w:rFonts w:ascii="Arial" w:hAnsi="Arial" w:cs="Arial"/>
          <w:lang w:val="sr-Cyrl-CS"/>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Давање потребних упустава извођачу радова, нарочито у случају </w:t>
      </w:r>
      <w:r w:rsidR="009835A1">
        <w:rPr>
          <w:rFonts w:ascii="Arial" w:hAnsi="Arial" w:cs="Arial"/>
          <w:lang w:val="sr-Cyrl-CS"/>
        </w:rPr>
        <w:t xml:space="preserve">одступања градње од пројекта </w:t>
      </w:r>
      <w:r w:rsidRPr="00926144">
        <w:rPr>
          <w:rFonts w:ascii="Arial" w:hAnsi="Arial" w:cs="Arial"/>
          <w:lang w:val="sr-Cyrl-CS"/>
        </w:rPr>
        <w:t>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lastRenderedPageBreak/>
        <w:t>Поред свих обавеза које произилазе из Закона о планирању и изградњи</w:t>
      </w:r>
      <w:r w:rsidR="0006594C" w:rsidRPr="00926144">
        <w:rPr>
          <w:rFonts w:ascii="Arial" w:eastAsia="Times New Roman" w:hAnsi="Arial" w:cs="Arial"/>
        </w:rPr>
        <w:t xml:space="preserve">, </w:t>
      </w:r>
      <w:r w:rsidRPr="00926144">
        <w:rPr>
          <w:rFonts w:ascii="Arial" w:eastAsia="Times New Roman" w:hAnsi="Arial" w:cs="Arial"/>
        </w:rPr>
        <w:t>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 xml:space="preserve">за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9C58BD">
        <w:rPr>
          <w:rFonts w:ascii="Arial" w:hAnsi="Arial" w:cs="Arial"/>
          <w:bCs/>
          <w:iCs/>
        </w:rPr>
        <w:t xml:space="preserve"> </w:t>
      </w:r>
      <w:r w:rsidR="009C58BD" w:rsidRPr="00CC0C7A">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3D267C" w:rsidRPr="00926144">
        <w:rPr>
          <w:rFonts w:ascii="Arial" w:hAnsi="Arial" w:cs="Arial"/>
          <w:lang w:val="sr-Cyrl-CS"/>
        </w:rPr>
        <w:t>,</w:t>
      </w:r>
      <w:r w:rsidR="0006594C" w:rsidRPr="00926144">
        <w:rPr>
          <w:rFonts w:ascii="Arial" w:hAnsi="Arial" w:cs="Arial"/>
          <w:lang w:val="sr-Cyrl-CS"/>
        </w:rPr>
        <w:t xml:space="preserve"> ЈНВВ </w:t>
      </w:r>
      <w:r w:rsidR="00FD2609">
        <w:rPr>
          <w:rFonts w:ascii="Arial" w:hAnsi="Arial" w:cs="Arial"/>
          <w:lang w:val="sr-Cyrl-CS"/>
        </w:rPr>
        <w:t>17</w:t>
      </w:r>
      <w:r w:rsidR="009C58BD">
        <w:rPr>
          <w:rFonts w:ascii="Arial" w:hAnsi="Arial" w:cs="Arial"/>
          <w:lang w:val="sr-Cyrl-CS"/>
        </w:rPr>
        <w:t>/201</w:t>
      </w:r>
      <w:r w:rsidR="009C58BD">
        <w:rPr>
          <w:rFonts w:ascii="Arial" w:hAnsi="Arial" w:cs="Arial"/>
        </w:rPr>
        <w:t>9</w:t>
      </w:r>
      <w:r w:rsidR="0006594C" w:rsidRPr="00926144">
        <w:rPr>
          <w:rFonts w:ascii="Arial" w:hAnsi="Arial" w:cs="Arial"/>
          <w:lang w:val="sr-Cyrl-CS"/>
        </w:rPr>
        <w:t xml:space="preserve">, </w:t>
      </w:r>
      <w:r w:rsidR="003D267C" w:rsidRPr="00926144">
        <w:rPr>
          <w:rFonts w:ascii="Arial" w:hAnsi="Arial" w:cs="Arial"/>
          <w:lang w:val="sr-Cyrl-CS"/>
        </w:rPr>
        <w:t>процењене вредности о</w:t>
      </w:r>
      <w:r w:rsidR="0006594C" w:rsidRPr="00926144">
        <w:rPr>
          <w:rFonts w:ascii="Arial" w:hAnsi="Arial" w:cs="Arial"/>
          <w:lang w:val="sr-Cyrl-CS"/>
        </w:rPr>
        <w:t xml:space="preserve">д </w:t>
      </w:r>
      <w:r w:rsidR="00252031" w:rsidRPr="00252031">
        <w:rPr>
          <w:rFonts w:ascii="Arial" w:hAnsi="Arial" w:cs="Arial"/>
          <w:lang w:val="sr-Cyrl-CS"/>
        </w:rPr>
        <w:t>2.000.000</w:t>
      </w:r>
      <w:r w:rsidR="0006594C" w:rsidRPr="00252031">
        <w:rPr>
          <w:rFonts w:ascii="Arial" w:hAnsi="Arial" w:cs="Arial"/>
          <w:lang w:val="sr-Cyrl-CS"/>
        </w:rPr>
        <w:t>,00</w:t>
      </w:r>
      <w:r w:rsidR="0006594C" w:rsidRPr="00926144">
        <w:rPr>
          <w:rFonts w:ascii="Arial" w:hAnsi="Arial" w:cs="Arial"/>
          <w:lang w:val="sr-Cyrl-CS"/>
        </w:rPr>
        <w:t xml:space="preserve">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Default="007848A8"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Default="000F162F" w:rsidP="005520AD">
      <w:pPr>
        <w:jc w:val="both"/>
        <w:rPr>
          <w:rFonts w:ascii="Arial" w:eastAsia="TimesNewRomanPS-BoldMT" w:hAnsi="Arial" w:cs="Arial"/>
          <w:b/>
          <w:bCs/>
          <w:i/>
          <w:iCs/>
          <w:color w:val="002060"/>
        </w:rPr>
      </w:pPr>
    </w:p>
    <w:p w:rsidR="000F162F" w:rsidRPr="00926144" w:rsidRDefault="000F162F"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Default="007848A8" w:rsidP="005520AD">
      <w:pPr>
        <w:jc w:val="both"/>
        <w:rPr>
          <w:rFonts w:ascii="Arial" w:eastAsia="TimesNewRomanPS-BoldMT" w:hAnsi="Arial" w:cs="Arial"/>
          <w:b/>
          <w:bCs/>
          <w:i/>
          <w:iCs/>
          <w:color w:val="002060"/>
          <w:lang w:val="sr-Cyrl-CS"/>
        </w:rPr>
      </w:pPr>
    </w:p>
    <w:p w:rsidR="00FD2609" w:rsidRDefault="00FD2609" w:rsidP="005520AD">
      <w:pPr>
        <w:jc w:val="both"/>
        <w:rPr>
          <w:rFonts w:ascii="Arial" w:eastAsia="TimesNewRomanPS-BoldMT" w:hAnsi="Arial" w:cs="Arial"/>
          <w:b/>
          <w:bCs/>
          <w:i/>
          <w:iCs/>
          <w:color w:val="002060"/>
          <w:lang w:val="sr-Cyrl-CS"/>
        </w:rPr>
      </w:pPr>
    </w:p>
    <w:p w:rsidR="00FD2609" w:rsidRDefault="00FD2609" w:rsidP="005520AD">
      <w:pPr>
        <w:jc w:val="both"/>
        <w:rPr>
          <w:rFonts w:ascii="Arial" w:eastAsia="TimesNewRomanPS-BoldMT" w:hAnsi="Arial" w:cs="Arial"/>
          <w:b/>
          <w:bCs/>
          <w:i/>
          <w:iCs/>
          <w:color w:val="002060"/>
          <w:lang w:val="sr-Cyrl-CS"/>
        </w:rPr>
      </w:pPr>
    </w:p>
    <w:p w:rsidR="00FD2609" w:rsidRDefault="00FD2609" w:rsidP="005520AD">
      <w:pPr>
        <w:jc w:val="both"/>
        <w:rPr>
          <w:rFonts w:ascii="Arial" w:eastAsia="TimesNewRomanPS-BoldMT" w:hAnsi="Arial" w:cs="Arial"/>
          <w:b/>
          <w:bCs/>
          <w:i/>
          <w:iCs/>
          <w:color w:val="002060"/>
          <w:lang w:val="sr-Cyrl-CS"/>
        </w:rPr>
      </w:pPr>
    </w:p>
    <w:p w:rsidR="00FD2609" w:rsidRDefault="00FD2609" w:rsidP="005520AD">
      <w:pPr>
        <w:jc w:val="both"/>
        <w:rPr>
          <w:rFonts w:ascii="Arial" w:eastAsia="TimesNewRomanPS-BoldMT" w:hAnsi="Arial" w:cs="Arial"/>
          <w:b/>
          <w:bCs/>
          <w:i/>
          <w:iCs/>
          <w:color w:val="002060"/>
          <w:lang w:val="sr-Cyrl-CS"/>
        </w:rPr>
      </w:pPr>
    </w:p>
    <w:p w:rsidR="00FD2609" w:rsidRPr="00FD2609" w:rsidRDefault="00FD2609" w:rsidP="005520AD">
      <w:pPr>
        <w:jc w:val="both"/>
        <w:rPr>
          <w:rFonts w:ascii="Arial" w:eastAsia="TimesNewRomanPS-BoldMT" w:hAnsi="Arial" w:cs="Arial"/>
          <w:b/>
          <w:bCs/>
          <w:i/>
          <w:iCs/>
          <w:color w:val="002060"/>
          <w:lang w:val="sr-Cyrl-CS"/>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8C30F4" w:rsidRDefault="008C30F4" w:rsidP="008C30F4">
      <w:pPr>
        <w:jc w:val="both"/>
        <w:rPr>
          <w:rFonts w:ascii="Arial" w:hAnsi="Arial" w:cs="Arial"/>
          <w:iCs/>
          <w:lang w:val="sr-Cyrl-CS"/>
        </w:rPr>
      </w:pPr>
      <w:r>
        <w:rPr>
          <w:rFonts w:ascii="Arial" w:hAnsi="Arial" w:cs="Arial"/>
          <w:iCs/>
        </w:rPr>
        <w:t xml:space="preserve">Пројектно-техничка документација која се ставља </w:t>
      </w:r>
      <w:r>
        <w:rPr>
          <w:rFonts w:ascii="Arial" w:hAnsi="Arial" w:cs="Arial"/>
          <w:iCs/>
          <w:lang w:val="sr-Cyrl-CS"/>
        </w:rPr>
        <w:t>понуђачу</w:t>
      </w:r>
      <w:r>
        <w:rPr>
          <w:rFonts w:ascii="Arial" w:hAnsi="Arial" w:cs="Arial"/>
          <w:iCs/>
        </w:rPr>
        <w:t xml:space="preserve"> на увид је Пројекат за извођење – </w:t>
      </w:r>
      <w:r w:rsidRPr="008C6C0D">
        <w:rPr>
          <w:rFonts w:ascii="Arial" w:hAnsi="Arial" w:cs="Arial"/>
          <w:i/>
          <w:iCs/>
        </w:rPr>
        <w:t xml:space="preserve">Изградња </w:t>
      </w:r>
      <w:r>
        <w:rPr>
          <w:rFonts w:ascii="Arial" w:hAnsi="Arial" w:cs="Arial"/>
          <w:i/>
          <w:iCs/>
        </w:rPr>
        <w:t xml:space="preserve">пумпне станице за подизање притиска за водоводну мрежу у насељу Стара Лозница, </w:t>
      </w:r>
      <w:r>
        <w:rPr>
          <w:rFonts w:ascii="Arial" w:hAnsi="Arial" w:cs="Arial"/>
          <w:iCs/>
          <w:lang w:val="sr-Cyrl-CS"/>
        </w:rPr>
        <w:t>пројектанта: Радња за пројектовање и изградњу СДМ, Кашевар, бр: 351-124/18-03 од 16.08.2018.године, са следећим деловима:</w:t>
      </w:r>
    </w:p>
    <w:p w:rsidR="008C30F4" w:rsidRPr="008C6C0D" w:rsidRDefault="008C30F4" w:rsidP="008C30F4">
      <w:pPr>
        <w:pStyle w:val="ListParagraph"/>
        <w:numPr>
          <w:ilvl w:val="0"/>
          <w:numId w:val="36"/>
        </w:numPr>
        <w:jc w:val="both"/>
        <w:rPr>
          <w:rFonts w:ascii="Arial" w:hAnsi="Arial" w:cs="Arial"/>
          <w:i/>
          <w:iCs/>
          <w:lang w:val="sr-Cyrl-CS"/>
        </w:rPr>
      </w:pPr>
      <w:r w:rsidRPr="008C6C0D">
        <w:rPr>
          <w:rFonts w:ascii="Arial" w:hAnsi="Arial" w:cs="Arial"/>
          <w:i/>
          <w:iCs/>
          <w:lang w:val="sr-Cyrl-CS"/>
        </w:rPr>
        <w:t xml:space="preserve">Главна свеска: </w:t>
      </w:r>
      <w:r w:rsidRPr="008C6C0D">
        <w:rPr>
          <w:rFonts w:ascii="Arial" w:hAnsi="Arial" w:cs="Arial"/>
          <w:i/>
          <w:iCs/>
        </w:rPr>
        <w:t>G-110/18</w:t>
      </w:r>
    </w:p>
    <w:p w:rsidR="008C30F4" w:rsidRPr="008C6C0D" w:rsidRDefault="008C30F4" w:rsidP="008C30F4">
      <w:pPr>
        <w:pStyle w:val="ListParagraph"/>
        <w:numPr>
          <w:ilvl w:val="0"/>
          <w:numId w:val="36"/>
        </w:numPr>
        <w:jc w:val="both"/>
        <w:rPr>
          <w:rFonts w:ascii="Arial" w:hAnsi="Arial" w:cs="Arial"/>
          <w:i/>
          <w:iCs/>
          <w:lang w:val="sr-Cyrl-CS"/>
        </w:rPr>
      </w:pPr>
      <w:r w:rsidRPr="008C6C0D">
        <w:rPr>
          <w:rFonts w:ascii="Arial" w:hAnsi="Arial" w:cs="Arial"/>
          <w:i/>
          <w:iCs/>
          <w:lang w:val="sr-Cyrl-CS"/>
        </w:rPr>
        <w:t>Пројекат комуналне инфраструктуре: 110/18</w:t>
      </w:r>
    </w:p>
    <w:p w:rsidR="008C30F4" w:rsidRDefault="008C30F4" w:rsidP="008C30F4">
      <w:pPr>
        <w:pStyle w:val="ListParagraph"/>
        <w:numPr>
          <w:ilvl w:val="0"/>
          <w:numId w:val="36"/>
        </w:numPr>
        <w:jc w:val="both"/>
        <w:rPr>
          <w:rFonts w:ascii="Arial" w:hAnsi="Arial" w:cs="Arial"/>
          <w:i/>
          <w:iCs/>
          <w:lang w:val="sr-Cyrl-CS"/>
        </w:rPr>
      </w:pPr>
      <w:r w:rsidRPr="008C6C0D">
        <w:rPr>
          <w:rFonts w:ascii="Arial" w:hAnsi="Arial" w:cs="Arial"/>
          <w:i/>
          <w:iCs/>
          <w:lang w:val="sr-Cyrl-CS"/>
        </w:rPr>
        <w:t>Пројекат ЕЕ инсталација: Е-110/18</w:t>
      </w:r>
      <w:r>
        <w:rPr>
          <w:rFonts w:ascii="Arial" w:hAnsi="Arial" w:cs="Arial"/>
          <w:i/>
          <w:iCs/>
          <w:lang w:val="sr-Cyrl-CS"/>
        </w:rPr>
        <w:t>.</w:t>
      </w:r>
    </w:p>
    <w:p w:rsidR="008C30F4" w:rsidRDefault="008C30F4" w:rsidP="008C30F4">
      <w:pPr>
        <w:jc w:val="both"/>
        <w:rPr>
          <w:rFonts w:ascii="Arial" w:eastAsiaTheme="minorHAnsi" w:hAnsi="Arial" w:cs="Arial"/>
          <w:b/>
          <w:bCs/>
          <w:i/>
          <w:iCs/>
          <w:color w:val="auto"/>
          <w:kern w:val="0"/>
          <w:lang w:eastAsia="en-US"/>
        </w:rPr>
      </w:pPr>
      <w:r>
        <w:rPr>
          <w:rFonts w:ascii="Arial" w:hAnsi="Arial" w:cs="Arial"/>
          <w:iCs/>
          <w:lang w:val="sr-Cyrl-CS"/>
        </w:rPr>
        <w:t>За пројектоване радове је издато Решење о одобрењу извођења</w:t>
      </w:r>
      <w:r w:rsidRPr="008C6C0D">
        <w:rPr>
          <w:rFonts w:ascii="Arial" w:hAnsi="Arial" w:cs="Arial"/>
          <w:iCs/>
          <w:lang w:val="sr-Cyrl-CS"/>
        </w:rPr>
        <w:t xml:space="preserve"> радова</w:t>
      </w:r>
      <w:r>
        <w:rPr>
          <w:rFonts w:ascii="Arial" w:hAnsi="Arial" w:cs="Arial"/>
          <w:iCs/>
          <w:lang w:val="sr-Cyrl-CS"/>
        </w:rPr>
        <w:t>,</w:t>
      </w:r>
      <w:r w:rsidRPr="008C6C0D">
        <w:rPr>
          <w:rFonts w:ascii="Arial" w:hAnsi="Arial" w:cs="Arial"/>
          <w:iCs/>
          <w:lang w:val="sr-Cyrl-CS"/>
        </w:rPr>
        <w:t xml:space="preserve"> </w:t>
      </w:r>
      <w:r>
        <w:rPr>
          <w:rFonts w:ascii="Arial" w:hAnsi="Arial" w:cs="Arial"/>
          <w:iCs/>
          <w:lang w:val="sr-Cyrl-CS"/>
        </w:rPr>
        <w:t xml:space="preserve">број: </w:t>
      </w:r>
      <w:r w:rsidRPr="008C6C0D">
        <w:rPr>
          <w:rFonts w:ascii="Arial" w:hAnsi="Arial" w:cs="Arial"/>
          <w:iCs/>
          <w:lang w:val="sr-Cyrl-CS"/>
        </w:rPr>
        <w:t>ROP-BAT-18540-ISAW-2/2018</w:t>
      </w:r>
      <w:r>
        <w:rPr>
          <w:rFonts w:ascii="Arial" w:hAnsi="Arial" w:cs="Arial"/>
          <w:iCs/>
          <w:lang w:val="sr-Cyrl-CS"/>
        </w:rPr>
        <w:t xml:space="preserve"> од </w:t>
      </w:r>
      <w:r w:rsidRPr="008C6C0D">
        <w:rPr>
          <w:rFonts w:ascii="Arial" w:hAnsi="Arial" w:cs="Arial"/>
          <w:iCs/>
          <w:lang w:val="sr-Cyrl-CS"/>
        </w:rPr>
        <w:t>10.08.2018.године</w:t>
      </w:r>
      <w:r>
        <w:rPr>
          <w:rFonts w:ascii="Arial" w:hAnsi="Arial" w:cs="Arial"/>
          <w:iCs/>
          <w:lang w:val="sr-Cyrl-CS"/>
        </w:rPr>
        <w:t>.</w:t>
      </w:r>
    </w:p>
    <w:p w:rsidR="008C30F4" w:rsidRPr="00926144" w:rsidRDefault="008C30F4" w:rsidP="008C30F4">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8C30F4" w:rsidRPr="00926144" w:rsidRDefault="008C30F4" w:rsidP="005520AD">
      <w:pPr>
        <w:jc w:val="both"/>
        <w:rPr>
          <w:rFonts w:ascii="Arial" w:eastAsia="TimesNewRomanPS-BoldMT" w:hAnsi="Arial" w:cs="Arial"/>
          <w:b/>
          <w:bCs/>
          <w:i/>
          <w:iCs/>
          <w:color w:val="002060"/>
          <w:lang w:val="sr-Cyrl-CS"/>
        </w:rPr>
      </w:pPr>
    </w:p>
    <w:p w:rsidR="00A32B8C" w:rsidRPr="008C30F4" w:rsidRDefault="00A32B8C" w:rsidP="008C30F4">
      <w:pPr>
        <w:shd w:val="clear" w:color="auto" w:fill="C6D9F1"/>
        <w:jc w:val="center"/>
        <w:rPr>
          <w:rFonts w:ascii="Arial" w:hAnsi="Arial" w:cs="Arial"/>
          <w:b/>
          <w:bCs/>
          <w:i/>
          <w:iCs/>
          <w:sz w:val="28"/>
          <w:szCs w:val="28"/>
        </w:rPr>
      </w:pPr>
      <w:r w:rsidRPr="008C30F4">
        <w:rPr>
          <w:rFonts w:ascii="Arial" w:hAnsi="Arial" w:cs="Arial"/>
          <w:b/>
          <w:bCs/>
          <w:i/>
          <w:iCs/>
          <w:sz w:val="28"/>
          <w:szCs w:val="28"/>
        </w:rPr>
        <w:t>V</w:t>
      </w:r>
      <w:r w:rsidRPr="008C30F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FD2609">
        <w:trPr>
          <w:trHeight w:val="548"/>
          <w:jc w:val="center"/>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FD2609">
        <w:trPr>
          <w:jc w:val="center"/>
        </w:trPr>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FD2609">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w:t>
            </w:r>
            <w:r w:rsidRPr="00926144">
              <w:rPr>
                <w:rFonts w:ascii="Arial" w:hAnsi="Arial" w:cs="Arial"/>
                <w:color w:val="auto"/>
              </w:rPr>
              <w:lastRenderedPageBreak/>
              <w:t xml:space="preserve">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007220C9">
              <w:rPr>
                <w:rFonts w:ascii="Arial" w:hAnsi="Arial" w:cs="Arial"/>
                <w:color w:val="auto"/>
                <w:lang w:val="sr-Cyrl-CS"/>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 xml:space="preserve">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w:t>
            </w:r>
            <w:r w:rsidRPr="00926144">
              <w:rPr>
                <w:rFonts w:ascii="Arial" w:hAnsi="Arial" w:cs="Arial"/>
                <w:color w:val="auto"/>
              </w:rPr>
              <w:lastRenderedPageBreak/>
              <w:t>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FD2609">
        <w:trPr>
          <w:jc w:val="center"/>
        </w:trPr>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FD2609">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634FA">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D9082F">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D9082F">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16" w:type="dxa"/>
            <w:vMerge w:val="restart"/>
            <w:shd w:val="clear" w:color="auto" w:fill="FFFFFF"/>
          </w:tcPr>
          <w:p w:rsidR="008C30F4" w:rsidRPr="003A083F" w:rsidRDefault="008C30F4" w:rsidP="008C30F4">
            <w:pPr>
              <w:rPr>
                <w:rFonts w:ascii="Arial" w:hAnsi="Arial" w:cs="Arial"/>
              </w:rPr>
            </w:pPr>
            <w:r w:rsidRPr="003A083F">
              <w:rPr>
                <w:rFonts w:ascii="Arial" w:hAnsi="Arial" w:cs="Arial"/>
              </w:rPr>
              <w:t xml:space="preserve">За 1 </w:t>
            </w:r>
            <w:r w:rsidRPr="003A083F">
              <w:rPr>
                <w:rFonts w:ascii="Arial" w:hAnsi="Arial" w:cs="Arial"/>
                <w:lang w:val="sr-Cyrl-CS"/>
              </w:rPr>
              <w:t xml:space="preserve">(једног) </w:t>
            </w:r>
            <w:r w:rsidRPr="003A083F">
              <w:rPr>
                <w:rFonts w:ascii="Arial" w:hAnsi="Arial" w:cs="Arial"/>
              </w:rPr>
              <w:t xml:space="preserve">дип. грађ. </w:t>
            </w:r>
            <w:r w:rsidRPr="003A083F">
              <w:rPr>
                <w:rFonts w:ascii="Arial" w:hAnsi="Arial" w:cs="Arial"/>
                <w:lang w:val="sr-Cyrl-CS"/>
              </w:rPr>
              <w:t>и</w:t>
            </w:r>
            <w:r w:rsidRPr="003A083F">
              <w:rPr>
                <w:rFonts w:ascii="Arial" w:hAnsi="Arial" w:cs="Arial"/>
              </w:rPr>
              <w:t>нж</w:t>
            </w:r>
            <w:r w:rsidRPr="003A083F">
              <w:rPr>
                <w:rFonts w:ascii="Arial" w:hAnsi="Arial" w:cs="Arial"/>
                <w:lang w:val="sr-Cyrl-CS"/>
              </w:rPr>
              <w:t>ењера</w:t>
            </w:r>
            <w:r w:rsidRPr="003A083F">
              <w:rPr>
                <w:rFonts w:ascii="Arial" w:hAnsi="Arial" w:cs="Arial"/>
              </w:rPr>
              <w:t>:</w:t>
            </w:r>
          </w:p>
          <w:p w:rsidR="008C30F4" w:rsidRPr="003A7CFB" w:rsidRDefault="008C30F4" w:rsidP="008C30F4">
            <w:pPr>
              <w:pStyle w:val="ListParagraph"/>
              <w:numPr>
                <w:ilvl w:val="0"/>
                <w:numId w:val="38"/>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8C30F4" w:rsidRDefault="008C30F4" w:rsidP="008C30F4">
            <w:pPr>
              <w:pStyle w:val="ListParagraph"/>
              <w:numPr>
                <w:ilvl w:val="0"/>
                <w:numId w:val="38"/>
              </w:numPr>
              <w:ind w:left="369"/>
              <w:rPr>
                <w:rFonts w:ascii="Arial" w:hAnsi="Arial" w:cs="Arial"/>
                <w:lang w:val="sr-Cyrl-CS"/>
              </w:rPr>
            </w:pPr>
            <w:r w:rsidRPr="003A7CFB">
              <w:rPr>
                <w:rFonts w:ascii="Arial" w:hAnsi="Arial" w:cs="Arial"/>
                <w:lang w:val="sr-Cyrl-CS"/>
              </w:rPr>
              <w:t>фотокопија лиценце бр.</w:t>
            </w:r>
            <w:r>
              <w:rPr>
                <w:rFonts w:ascii="Arial" w:hAnsi="Arial" w:cs="Arial"/>
                <w:lang w:val="sr-Cyrl-CS"/>
              </w:rPr>
              <w:t xml:space="preserve">313 или 314 или </w:t>
            </w:r>
            <w:r w:rsidRPr="003A7CFB">
              <w:rPr>
                <w:rFonts w:ascii="Arial" w:hAnsi="Arial" w:cs="Arial"/>
                <w:lang w:val="sr-Cyrl-CS"/>
              </w:rPr>
              <w:t>413 или 414 са потврдом ИКС о важењу исте. Потврда ИКС-а мора да покрива период извођења радова,</w:t>
            </w:r>
          </w:p>
          <w:p w:rsidR="008C30F4" w:rsidRPr="008C30F4" w:rsidRDefault="008C30F4" w:rsidP="008C30F4">
            <w:pPr>
              <w:rPr>
                <w:rFonts w:ascii="Arial" w:hAnsi="Arial" w:cs="Arial"/>
                <w:lang w:val="sr-Cyrl-CS"/>
              </w:rPr>
            </w:pPr>
            <w:r w:rsidRPr="008C30F4">
              <w:rPr>
                <w:rFonts w:ascii="Arial" w:hAnsi="Arial" w:cs="Arial"/>
                <w:lang w:val="sr-Cyrl-CS"/>
              </w:rPr>
              <w:t>За 1 (једног)</w:t>
            </w:r>
            <w:r w:rsidRPr="008C30F4">
              <w:rPr>
                <w:rFonts w:ascii="Arial" w:hAnsi="Arial" w:cs="Arial"/>
                <w:iCs/>
                <w:lang w:val="sr-Cyrl-CS"/>
              </w:rPr>
              <w:t xml:space="preserve"> дипл.</w:t>
            </w:r>
            <w:r w:rsidRPr="008C30F4">
              <w:rPr>
                <w:rFonts w:ascii="Arial" w:hAnsi="Arial" w:cs="Arial"/>
                <w:iCs/>
              </w:rPr>
              <w:t xml:space="preserve"> инж. електрот:</w:t>
            </w:r>
          </w:p>
          <w:p w:rsidR="008C30F4" w:rsidRPr="003A7CFB" w:rsidRDefault="008C30F4" w:rsidP="008C30F4">
            <w:pPr>
              <w:pStyle w:val="ListParagraph"/>
              <w:numPr>
                <w:ilvl w:val="0"/>
                <w:numId w:val="38"/>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w:t>
            </w:r>
            <w:r w:rsidRPr="003A7CFB">
              <w:rPr>
                <w:rFonts w:ascii="Arial" w:hAnsi="Arial" w:cs="Arial"/>
                <w:lang w:val="sr-Cyrl-CS"/>
              </w:rPr>
              <w:lastRenderedPageBreak/>
              <w:t>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A32B8C" w:rsidRPr="008C30F4" w:rsidRDefault="008C30F4" w:rsidP="008C30F4">
            <w:pPr>
              <w:pStyle w:val="ListParagraph"/>
              <w:numPr>
                <w:ilvl w:val="0"/>
                <w:numId w:val="38"/>
              </w:numPr>
              <w:ind w:left="369"/>
              <w:rPr>
                <w:rFonts w:ascii="Arial" w:hAnsi="Arial" w:cs="Arial"/>
                <w:lang w:val="sr-Cyrl-CS"/>
              </w:rPr>
            </w:pPr>
            <w:r w:rsidRPr="003A7CFB">
              <w:rPr>
                <w:rFonts w:ascii="Arial" w:hAnsi="Arial" w:cs="Arial"/>
                <w:lang w:val="sr-Cyrl-CS"/>
              </w:rPr>
              <w:t>фотокопија лиценце бр.</w:t>
            </w:r>
            <w:r>
              <w:rPr>
                <w:rFonts w:ascii="Arial" w:hAnsi="Arial" w:cs="Arial"/>
                <w:lang w:val="sr-Cyrl-CS"/>
              </w:rPr>
              <w:t xml:space="preserve">350 или </w:t>
            </w:r>
            <w:r w:rsidRPr="003A7CFB">
              <w:rPr>
                <w:rFonts w:ascii="Arial" w:hAnsi="Arial" w:cs="Arial"/>
                <w:lang w:val="sr-Cyrl-CS"/>
              </w:rPr>
              <w:t>4</w:t>
            </w:r>
            <w:r>
              <w:rPr>
                <w:rFonts w:ascii="Arial" w:hAnsi="Arial" w:cs="Arial"/>
                <w:lang w:val="sr-Cyrl-CS"/>
              </w:rPr>
              <w:t>50</w:t>
            </w:r>
            <w:r w:rsidRPr="003A7CFB">
              <w:rPr>
                <w:rFonts w:ascii="Arial" w:hAnsi="Arial" w:cs="Arial"/>
                <w:lang w:val="sr-Cyrl-CS"/>
              </w:rPr>
              <w:t xml:space="preserve"> са потврдом ИКС о важењу исте. Потврда ИКС-а мора да покрива период извођења радова</w:t>
            </w:r>
            <w:r>
              <w:rPr>
                <w:rFonts w:ascii="Arial" w:hAnsi="Arial" w:cs="Arial"/>
                <w:lang w:val="sr-Cyrl-CS"/>
              </w:rPr>
              <w:t>.</w:t>
            </w:r>
          </w:p>
        </w:tc>
      </w:tr>
      <w:tr w:rsidR="00A32B8C" w:rsidRPr="00926144" w:rsidTr="00D9082F">
        <w:trPr>
          <w:trHeight w:val="557"/>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33" w:type="dxa"/>
            <w:tcBorders>
              <w:bottom w:val="single" w:sz="4" w:space="0" w:color="auto"/>
            </w:tcBorders>
            <w:shd w:val="clear" w:color="auto" w:fill="auto"/>
          </w:tcPr>
          <w:p w:rsidR="008C30F4" w:rsidRDefault="00D9082F" w:rsidP="008C30F4">
            <w:pPr>
              <w:pStyle w:val="ListParagraph"/>
              <w:numPr>
                <w:ilvl w:val="0"/>
                <w:numId w:val="37"/>
              </w:numPr>
              <w:snapToGrid w:val="0"/>
              <w:ind w:left="326"/>
              <w:rPr>
                <w:rFonts w:ascii="Arial" w:hAnsi="Arial" w:cs="Arial"/>
                <w:iCs/>
                <w:lang w:val="sr-Cyrl-CS"/>
              </w:rPr>
            </w:pPr>
            <w:r w:rsidRPr="008C30F4">
              <w:rPr>
                <w:rFonts w:ascii="Arial" w:hAnsi="Arial" w:cs="Arial"/>
                <w:iCs/>
                <w:lang w:val="sr-Cyrl-CS"/>
              </w:rPr>
              <w:t>М</w:t>
            </w:r>
            <w:r w:rsidRPr="008C30F4">
              <w:rPr>
                <w:rFonts w:ascii="Arial" w:hAnsi="Arial" w:cs="Arial"/>
                <w:iCs/>
              </w:rPr>
              <w:t>инимум јед</w:t>
            </w:r>
            <w:r w:rsidRPr="008C30F4">
              <w:rPr>
                <w:rFonts w:ascii="Arial" w:hAnsi="Arial" w:cs="Arial"/>
                <w:iCs/>
                <w:lang w:val="sr-Cyrl-CS"/>
              </w:rPr>
              <w:t>ан</w:t>
            </w:r>
            <w:r w:rsidRPr="008C30F4">
              <w:rPr>
                <w:rFonts w:ascii="Arial" w:hAnsi="Arial" w:cs="Arial"/>
                <w:iCs/>
              </w:rPr>
              <w:t xml:space="preserve"> дипломирани  инж. грађевине,  који мора имати лиценцу</w:t>
            </w:r>
            <w:r w:rsidRPr="008C30F4">
              <w:rPr>
                <w:rFonts w:ascii="Arial" w:hAnsi="Arial" w:cs="Arial"/>
                <w:lang w:val="sr-Cyrl-CS"/>
              </w:rPr>
              <w:t xml:space="preserve"> одговорног пројектанта</w:t>
            </w:r>
            <w:r w:rsidRPr="008C30F4">
              <w:rPr>
                <w:rFonts w:ascii="Arial" w:hAnsi="Arial" w:cs="Arial"/>
                <w:iCs/>
              </w:rPr>
              <w:t xml:space="preserve"> бр. </w:t>
            </w:r>
            <w:r w:rsidR="008C30F4">
              <w:rPr>
                <w:rFonts w:ascii="Arial" w:hAnsi="Arial" w:cs="Arial"/>
                <w:iCs/>
                <w:lang w:val="sr-Cyrl-CS"/>
              </w:rPr>
              <w:t>313</w:t>
            </w:r>
            <w:r w:rsidRPr="008C30F4">
              <w:rPr>
                <w:rFonts w:ascii="Arial" w:hAnsi="Arial" w:cs="Arial"/>
                <w:iCs/>
                <w:lang w:val="sr-Cyrl-CS"/>
              </w:rPr>
              <w:t xml:space="preserve"> или 31</w:t>
            </w:r>
            <w:r w:rsidR="008C30F4">
              <w:rPr>
                <w:rFonts w:ascii="Arial" w:hAnsi="Arial" w:cs="Arial"/>
                <w:iCs/>
                <w:lang w:val="sr-Cyrl-CS"/>
              </w:rPr>
              <w:t>4</w:t>
            </w:r>
            <w:r w:rsidRPr="008C30F4">
              <w:rPr>
                <w:rFonts w:ascii="Arial" w:hAnsi="Arial" w:cs="Arial"/>
                <w:iCs/>
              </w:rPr>
              <w:t xml:space="preserve"> или</w:t>
            </w:r>
            <w:r w:rsidRPr="008C30F4">
              <w:rPr>
                <w:rFonts w:ascii="Arial" w:hAnsi="Arial" w:cs="Arial"/>
                <w:iCs/>
                <w:lang w:val="sr-Cyrl-CS"/>
              </w:rPr>
              <w:t xml:space="preserve"> </w:t>
            </w:r>
            <w:r w:rsidR="008C30F4" w:rsidRPr="008C30F4">
              <w:rPr>
                <w:rFonts w:ascii="Arial" w:hAnsi="Arial" w:cs="Arial"/>
                <w:iCs/>
                <w:lang w:val="sr-Cyrl-CS"/>
              </w:rPr>
              <w:t>лиценцу одговорног извођача радова бр. 41</w:t>
            </w:r>
            <w:r w:rsidR="008C30F4">
              <w:rPr>
                <w:rFonts w:ascii="Arial" w:hAnsi="Arial" w:cs="Arial"/>
                <w:iCs/>
                <w:lang w:val="sr-Cyrl-CS"/>
              </w:rPr>
              <w:t>3 или 414</w:t>
            </w:r>
            <w:r w:rsidR="008C30F4" w:rsidRPr="008C30F4">
              <w:rPr>
                <w:rFonts w:ascii="Arial" w:hAnsi="Arial" w:cs="Arial"/>
                <w:iCs/>
                <w:lang w:val="sr-Cyrl-CS"/>
              </w:rPr>
              <w:t xml:space="preserve"> и </w:t>
            </w:r>
          </w:p>
          <w:p w:rsidR="00D9082F" w:rsidRPr="00926144" w:rsidRDefault="008C30F4" w:rsidP="008C30F4">
            <w:pPr>
              <w:pStyle w:val="ListParagraph"/>
              <w:numPr>
                <w:ilvl w:val="0"/>
                <w:numId w:val="37"/>
              </w:numPr>
              <w:snapToGrid w:val="0"/>
              <w:ind w:left="326"/>
              <w:rPr>
                <w:rFonts w:ascii="Arial" w:hAnsi="Arial" w:cs="Arial"/>
                <w:color w:val="auto"/>
                <w:lang w:val="sr-Cyrl-CS"/>
              </w:rPr>
            </w:pPr>
            <w:r>
              <w:rPr>
                <w:rFonts w:ascii="Arial" w:hAnsi="Arial" w:cs="Arial"/>
                <w:iCs/>
                <w:lang w:val="sr-Cyrl-CS"/>
              </w:rPr>
              <w:t xml:space="preserve">Минимум </w:t>
            </w:r>
            <w:r w:rsidRPr="008C30F4">
              <w:rPr>
                <w:rFonts w:ascii="Arial" w:hAnsi="Arial" w:cs="Arial"/>
                <w:iCs/>
                <w:lang w:val="sr-Cyrl-CS"/>
              </w:rPr>
              <w:t>један</w:t>
            </w:r>
            <w:r w:rsidRPr="008C30F4">
              <w:rPr>
                <w:rFonts w:ascii="Arial" w:hAnsi="Arial" w:cs="Arial"/>
                <w:iCs/>
              </w:rPr>
              <w:t xml:space="preserve"> </w:t>
            </w:r>
            <w:r w:rsidRPr="008C30F4">
              <w:rPr>
                <w:rFonts w:ascii="Arial" w:hAnsi="Arial" w:cs="Arial"/>
                <w:iCs/>
                <w:lang w:val="sr-Cyrl-CS"/>
              </w:rPr>
              <w:t>дипл.</w:t>
            </w:r>
            <w:r w:rsidRPr="008C30F4">
              <w:rPr>
                <w:rFonts w:ascii="Arial" w:hAnsi="Arial" w:cs="Arial"/>
                <w:iCs/>
              </w:rPr>
              <w:t xml:space="preserve"> инж. електротехнике, који мора имати лиценцу </w:t>
            </w:r>
            <w:r w:rsidRPr="008C30F4">
              <w:rPr>
                <w:rFonts w:ascii="Arial" w:hAnsi="Arial" w:cs="Arial"/>
                <w:lang w:val="sr-Cyrl-CS"/>
              </w:rPr>
              <w:t>одговорног пројектанта</w:t>
            </w:r>
            <w:r w:rsidRPr="008C30F4">
              <w:rPr>
                <w:rFonts w:ascii="Arial" w:hAnsi="Arial" w:cs="Arial"/>
                <w:iCs/>
              </w:rPr>
              <w:t xml:space="preserve"> бр</w:t>
            </w:r>
            <w:r>
              <w:rPr>
                <w:rFonts w:ascii="Arial" w:hAnsi="Arial" w:cs="Arial"/>
                <w:iCs/>
                <w:lang w:val="sr-Cyrl-CS"/>
              </w:rPr>
              <w:t xml:space="preserve"> 350 </w:t>
            </w:r>
            <w:r w:rsidR="00D9082F" w:rsidRPr="00926144">
              <w:rPr>
                <w:rFonts w:ascii="Arial" w:hAnsi="Arial" w:cs="Arial"/>
                <w:iCs/>
                <w:lang w:val="sr-Cyrl-CS"/>
              </w:rPr>
              <w:t xml:space="preserve"> </w:t>
            </w:r>
            <w:r w:rsidR="00D9082F">
              <w:rPr>
                <w:rFonts w:ascii="Arial" w:hAnsi="Arial" w:cs="Arial"/>
                <w:iCs/>
                <w:lang w:val="sr-Cyrl-CS"/>
              </w:rPr>
              <w:t xml:space="preserve">или </w:t>
            </w:r>
            <w:r w:rsidRPr="008C30F4">
              <w:rPr>
                <w:rFonts w:ascii="Arial" w:hAnsi="Arial" w:cs="Arial"/>
                <w:iCs/>
                <w:lang w:val="sr-Cyrl-CS"/>
              </w:rPr>
              <w:t xml:space="preserve">лиценцу одговорног извођача радова </w:t>
            </w:r>
            <w:r>
              <w:rPr>
                <w:rFonts w:ascii="Arial" w:hAnsi="Arial" w:cs="Arial"/>
                <w:iCs/>
                <w:lang w:val="sr-Cyrl-CS"/>
              </w:rPr>
              <w:t xml:space="preserve">бр. </w:t>
            </w:r>
            <w:r w:rsidR="00D9082F">
              <w:rPr>
                <w:rFonts w:ascii="Arial" w:hAnsi="Arial" w:cs="Arial"/>
                <w:iCs/>
                <w:lang w:val="sr-Cyrl-CS"/>
              </w:rPr>
              <w:t>450</w:t>
            </w:r>
            <w:r>
              <w:rPr>
                <w:rFonts w:ascii="Arial" w:hAnsi="Arial" w:cs="Arial"/>
                <w:iCs/>
                <w:lang w:val="sr-Cyrl-CS"/>
              </w:rPr>
              <w:t>.</w:t>
            </w:r>
          </w:p>
        </w:tc>
        <w:tc>
          <w:tcPr>
            <w:tcW w:w="4116" w:type="dxa"/>
            <w:vMerge/>
            <w:shd w:val="clear" w:color="auto" w:fill="FFFFFF"/>
          </w:tcPr>
          <w:p w:rsidR="00A32B8C" w:rsidRPr="00926144" w:rsidRDefault="00A32B8C" w:rsidP="00BD7632">
            <w:pPr>
              <w:pStyle w:val="Default"/>
              <w:jc w:val="both"/>
              <w:rPr>
                <w:color w:val="auto"/>
                <w:sz w:val="28"/>
                <w:szCs w:val="28"/>
              </w:rPr>
            </w:pPr>
          </w:p>
        </w:tc>
      </w:tr>
    </w:tbl>
    <w:p w:rsidR="00FD2609" w:rsidRDefault="00FD2609" w:rsidP="00E548DA">
      <w:pPr>
        <w:pStyle w:val="ListParagraph"/>
        <w:tabs>
          <w:tab w:val="left" w:pos="680"/>
        </w:tabs>
        <w:spacing w:line="240" w:lineRule="auto"/>
        <w:ind w:left="0"/>
        <w:rPr>
          <w:rFonts w:ascii="Arial" w:eastAsia="TimesNewRomanPS-BoldMT" w:hAnsi="Arial" w:cs="Arial"/>
          <w:b/>
          <w:bCs/>
          <w:color w:val="auto"/>
          <w:lang w:val="sr-Cyrl-CS"/>
        </w:rPr>
      </w:pPr>
    </w:p>
    <w:p w:rsidR="00FD2609" w:rsidRDefault="00FD2609" w:rsidP="00320ACA">
      <w:pPr>
        <w:pStyle w:val="ListParagraph"/>
        <w:tabs>
          <w:tab w:val="left" w:pos="680"/>
        </w:tabs>
        <w:spacing w:line="240" w:lineRule="auto"/>
        <w:ind w:left="0"/>
        <w:jc w:val="center"/>
        <w:rPr>
          <w:rFonts w:ascii="Arial" w:eastAsia="TimesNewRomanPS-BoldMT" w:hAnsi="Arial" w:cs="Arial"/>
          <w:b/>
          <w:bCs/>
          <w:color w:val="auto"/>
          <w:lang w:val="sr-Cyrl-CS"/>
        </w:rPr>
      </w:pPr>
    </w:p>
    <w:p w:rsidR="00320ACA" w:rsidRDefault="00320ACA" w:rsidP="00320ACA">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320ACA" w:rsidRPr="00AC7E1B" w:rsidRDefault="00320ACA" w:rsidP="00320ACA">
      <w:pPr>
        <w:pStyle w:val="ListParagraph"/>
        <w:tabs>
          <w:tab w:val="left" w:pos="680"/>
        </w:tabs>
        <w:spacing w:line="240" w:lineRule="auto"/>
        <w:ind w:left="0"/>
        <w:jc w:val="center"/>
        <w:rPr>
          <w:rFonts w:ascii="Arial" w:eastAsia="TimesNewRomanPS-BoldMT" w:hAnsi="Arial" w:cs="Arial"/>
          <w:b/>
          <w:bCs/>
          <w:color w:val="auto"/>
        </w:rPr>
      </w:pPr>
    </w:p>
    <w:p w:rsidR="00320ACA" w:rsidRPr="00691FA9" w:rsidRDefault="00320ACA" w:rsidP="00320ACA">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20ACA" w:rsidRPr="00691FA9" w:rsidRDefault="00320ACA" w:rsidP="00320ACA">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w:t>
      </w:r>
      <w:r w:rsidR="00E548DA">
        <w:rPr>
          <w:rFonts w:ascii="Arial" w:hAnsi="Arial" w:cs="Arial"/>
          <w:b/>
          <w:bCs/>
          <w:iCs/>
          <w:color w:val="auto"/>
          <w:lang w:val="sr-Cyrl-CS"/>
        </w:rPr>
        <w:t>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20ACA" w:rsidRPr="00691FA9" w:rsidRDefault="00320ACA" w:rsidP="00320ACA">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20ACA" w:rsidRPr="00691FA9" w:rsidRDefault="00320ACA" w:rsidP="00320ACA">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20ACA" w:rsidRPr="00C914A3" w:rsidRDefault="00320ACA" w:rsidP="00320ACA">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20ACA" w:rsidRPr="00691FA9" w:rsidRDefault="00320ACA" w:rsidP="00320ACA">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20ACA" w:rsidRPr="00691FA9" w:rsidRDefault="00320ACA" w:rsidP="00320ACA">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20ACA" w:rsidRPr="00691FA9" w:rsidRDefault="00320ACA" w:rsidP="00320ACA">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20ACA" w:rsidRPr="00A6034A" w:rsidRDefault="00320ACA" w:rsidP="00320ACA">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20ACA" w:rsidRPr="00926144" w:rsidRDefault="00320ACA" w:rsidP="00320ACA">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lastRenderedPageBreak/>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20ACA" w:rsidRPr="00926144" w:rsidRDefault="00320ACA" w:rsidP="00320ACA">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DE7732" w:rsidRPr="00926144" w:rsidRDefault="00DE7732" w:rsidP="00DE7732">
      <w:pPr>
        <w:tabs>
          <w:tab w:val="left" w:pos="0"/>
          <w:tab w:val="left" w:pos="1080"/>
        </w:tabs>
        <w:ind w:firstLine="720"/>
        <w:jc w:val="both"/>
        <w:rPr>
          <w:rFonts w:ascii="Arial" w:eastAsia="TimesNewRomanPSMT" w:hAnsi="Arial" w:cs="Arial"/>
          <w:b/>
          <w:bCs/>
          <w:color w:val="auto"/>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Default="00F14B9E"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8C30F4" w:rsidRDefault="008C30F4"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E548DA" w:rsidRDefault="00E548DA" w:rsidP="005520AD">
      <w:pPr>
        <w:rPr>
          <w:rFonts w:ascii="Arial" w:hAnsi="Arial" w:cs="Arial"/>
          <w:b/>
          <w:bCs/>
          <w:lang w:val="ru-RU"/>
        </w:rPr>
      </w:pPr>
    </w:p>
    <w:p w:rsidR="00FD2609" w:rsidRPr="00926144" w:rsidRDefault="00FD2609"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Избор најповољније понуде наручилац ће извршити применом критеријума ,,</w:t>
      </w:r>
      <w:r w:rsidRPr="000F162F">
        <w:rPr>
          <w:rFonts w:ascii="Arial" w:hAnsi="Arial" w:cs="Arial"/>
          <w:b/>
        </w:rPr>
        <w:t>најнижа понуђена цена</w:t>
      </w:r>
      <w:r w:rsidRPr="00926144">
        <w:rPr>
          <w:rFonts w:ascii="Arial" w:hAnsi="Arial" w:cs="Arial"/>
        </w:rPr>
        <w:t>“. Приликом оцене понуда као релевантна узимаће се укупна понуђена цена без ПДВ-а.</w:t>
      </w:r>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Pr="00926144">
        <w:rPr>
          <w:rFonts w:ascii="Arial" w:hAnsi="Arial" w:cs="Arial"/>
          <w:iCs/>
        </w:rPr>
        <w:t>дужи рок важења понуде</w:t>
      </w:r>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Default="00DE7732" w:rsidP="005520AD">
      <w:pPr>
        <w:rPr>
          <w:rFonts w:ascii="Arial" w:hAnsi="Arial" w:cs="Arial"/>
          <w:b/>
          <w:bCs/>
          <w:lang w:val="ru-RU"/>
        </w:rPr>
      </w:pPr>
    </w:p>
    <w:p w:rsidR="00FD2609" w:rsidRDefault="00FD2609" w:rsidP="005520AD">
      <w:pPr>
        <w:rPr>
          <w:rFonts w:ascii="Arial" w:hAnsi="Arial" w:cs="Arial"/>
          <w:b/>
          <w:bCs/>
          <w:lang w:val="ru-RU"/>
        </w:rPr>
      </w:pPr>
    </w:p>
    <w:p w:rsidR="00FD2609" w:rsidRPr="00926144" w:rsidRDefault="00FD2609"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926144" w:rsidRDefault="00252031" w:rsidP="00FE27EF">
      <w:pPr>
        <w:numPr>
          <w:ilvl w:val="0"/>
          <w:numId w:val="16"/>
        </w:numPr>
        <w:spacing w:before="100" w:beforeAutospacing="1" w:line="210" w:lineRule="atLeast"/>
        <w:jc w:val="both"/>
        <w:rPr>
          <w:rFonts w:ascii="Arial" w:eastAsia="Times New Roman" w:hAnsi="Arial" w:cs="Arial"/>
          <w:color w:val="auto"/>
        </w:rPr>
      </w:pPr>
      <w:r>
        <w:rPr>
          <w:rFonts w:ascii="Arial" w:hAnsi="Arial" w:cs="Arial"/>
          <w:lang w:val="sr-Cyrl-CS"/>
        </w:rPr>
        <w:t>Образац изјаве подизвођача о поштовању обавеза из чл. 75. ст. 2. Закона</w:t>
      </w:r>
      <w:r w:rsidR="00211B2F" w:rsidRPr="00926144">
        <w:rPr>
          <w:rFonts w:ascii="Arial" w:eastAsia="Times New Roman" w:hAnsi="Arial" w:cs="Arial"/>
          <w:color w:val="auto"/>
        </w:rPr>
        <w:t xml:space="preserve"> </w:t>
      </w:r>
      <w:r>
        <w:rPr>
          <w:rFonts w:ascii="Arial" w:eastAsia="Times New Roman" w:hAnsi="Arial" w:cs="Arial"/>
          <w:color w:val="auto"/>
        </w:rPr>
        <w:t>(Образац 6)</w:t>
      </w:r>
      <w:r>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Default="00DE7732" w:rsidP="005520AD">
      <w:pPr>
        <w:rPr>
          <w:rFonts w:ascii="Arial" w:hAnsi="Arial" w:cs="Arial"/>
          <w:b/>
          <w:bCs/>
          <w:lang w:val="ru-RU"/>
        </w:rPr>
      </w:pPr>
    </w:p>
    <w:p w:rsidR="00FD2609" w:rsidRDefault="00FD2609" w:rsidP="005520AD">
      <w:pPr>
        <w:rPr>
          <w:rFonts w:ascii="Arial" w:hAnsi="Arial" w:cs="Arial"/>
          <w:b/>
          <w:bCs/>
          <w:lang w:val="ru-RU"/>
        </w:rPr>
      </w:pPr>
    </w:p>
    <w:p w:rsidR="00FD2609" w:rsidRPr="00926144" w:rsidRDefault="00FD2609" w:rsidP="005520AD">
      <w:pPr>
        <w:rPr>
          <w:rFonts w:ascii="Arial" w:hAnsi="Arial" w:cs="Arial"/>
          <w:b/>
          <w:bCs/>
          <w:lang w:val="ru-RU"/>
        </w:rPr>
      </w:pPr>
    </w:p>
    <w:p w:rsidR="00173CCC" w:rsidRPr="00926144" w:rsidRDefault="00173CCC" w:rsidP="005520AD">
      <w:pPr>
        <w:rPr>
          <w:rFonts w:ascii="Arial" w:hAnsi="Arial" w:cs="Arial"/>
          <w:b/>
          <w:bCs/>
          <w:lang w:val="ru-RU"/>
        </w:rPr>
      </w:pPr>
    </w:p>
    <w:p w:rsidR="00252031" w:rsidRPr="00926144" w:rsidRDefault="00252031"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000F162F">
        <w:rPr>
          <w:rFonts w:ascii="Arial" w:hAnsi="Arial" w:cs="Arial"/>
          <w:iCs/>
        </w:rPr>
        <w:t xml:space="preserve"> </w:t>
      </w:r>
      <w:r w:rsidR="000F162F" w:rsidRPr="00926144">
        <w:rPr>
          <w:rFonts w:ascii="Arial" w:hAnsi="Arial" w:cs="Arial"/>
          <w:bCs/>
        </w:rPr>
        <w:t>Услуге стручног надзора над извођењем радова на</w:t>
      </w:r>
      <w:r w:rsidR="000F162F" w:rsidRPr="00CC0C7A">
        <w:rPr>
          <w:rFonts w:ascii="Arial" w:eastAsia="TimesNewRomanPS-BoldMT" w:hAnsi="Arial" w:cs="Arial"/>
          <w:b/>
          <w:bCs/>
          <w:lang w:val="sr-Cyrl-CS"/>
        </w:rPr>
        <w:t xml:space="preserve"> </w:t>
      </w:r>
      <w:r w:rsidR="000F162F" w:rsidRPr="00CC0C7A">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E826AC" w:rsidRPr="00926144">
        <w:rPr>
          <w:rFonts w:ascii="Arial" w:hAnsi="Arial" w:cs="Arial"/>
          <w:b/>
          <w:bCs/>
        </w:rPr>
        <w:t>,</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FD2609" w:rsidRPr="00FD2609">
        <w:rPr>
          <w:rFonts w:ascii="Arial" w:hAnsi="Arial" w:cs="Arial"/>
          <w:b/>
          <w:lang w:val="sr-Cyrl-CS"/>
        </w:rPr>
        <w:t>17</w:t>
      </w:r>
      <w:r w:rsidR="00423D8E" w:rsidRPr="00FD2609">
        <w:rPr>
          <w:rFonts w:ascii="Arial" w:hAnsi="Arial" w:cs="Arial"/>
          <w:b/>
          <w:lang w:val="sr-Cyrl-CS"/>
        </w:rPr>
        <w:t>/</w:t>
      </w:r>
      <w:r w:rsidR="00423D8E" w:rsidRPr="00926144">
        <w:rPr>
          <w:rFonts w:ascii="Arial" w:hAnsi="Arial" w:cs="Arial"/>
          <w:b/>
          <w:lang w:val="sr-Cyrl-CS"/>
        </w:rPr>
        <w:t>201</w:t>
      </w:r>
      <w:r w:rsidR="00CD4EFE">
        <w:rPr>
          <w:rFonts w:ascii="Arial" w:hAnsi="Arial" w:cs="Arial"/>
          <w:b/>
        </w:rPr>
        <w:t>9</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6C2B82">
        <w:rPr>
          <w:rFonts w:ascii="Arial" w:hAnsi="Arial" w:cs="Arial"/>
          <w:b/>
          <w:lang w:val="sr-Latn-CS"/>
        </w:rPr>
        <w:t>13</w:t>
      </w:r>
      <w:r w:rsidR="00423D8E" w:rsidRPr="00926144">
        <w:rPr>
          <w:rFonts w:ascii="Arial" w:hAnsi="Arial" w:cs="Arial"/>
          <w:b/>
          <w:lang w:val="ru-RU"/>
        </w:rPr>
        <w:t>/1</w:t>
      </w:r>
      <w:r w:rsidR="00CD4EFE">
        <w:rPr>
          <w:rFonts w:ascii="Arial" w:hAnsi="Arial" w:cs="Arial"/>
          <w:b/>
        </w:rPr>
        <w:t>9</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r w:rsidRPr="00926144">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pPr>
        <w:rPr>
          <w:rFonts w:ascii="Arial" w:eastAsia="TimesNewRomanPSMT" w:hAnsi="Arial" w:cs="Arial"/>
          <w:b/>
          <w:bCs/>
          <w:i/>
          <w:iCs/>
          <w:lang w:val="ru-RU"/>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FD2609" w:rsidRDefault="00FD2609" w:rsidP="001261D2">
      <w:pPr>
        <w:jc w:val="both"/>
        <w:rPr>
          <w:rFonts w:ascii="Arial" w:hAnsi="Arial" w:cs="Arial"/>
          <w:b/>
          <w:i/>
          <w:iCs/>
          <w:lang w:val="ru-RU"/>
        </w:rPr>
      </w:pPr>
    </w:p>
    <w:p w:rsidR="00FD2609" w:rsidRPr="00FD2609" w:rsidRDefault="001261D2" w:rsidP="001261D2">
      <w:pPr>
        <w:jc w:val="both"/>
        <w:rPr>
          <w:rFonts w:ascii="Arial" w:hAnsi="Arial" w:cs="Arial"/>
          <w:i/>
          <w:iCs/>
          <w:lang w:val="sr-Cyrl-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lang w:val="sr-Cyrl-CS"/>
        </w:rPr>
      </w:pPr>
    </w:p>
    <w:p w:rsidR="00FD2609" w:rsidRDefault="00FD2609" w:rsidP="001261D2">
      <w:pPr>
        <w:jc w:val="both"/>
        <w:rPr>
          <w:rFonts w:ascii="Arial" w:eastAsia="TimesNewRomanPSMT" w:hAnsi="Arial" w:cs="Arial"/>
          <w:b/>
          <w:bCs/>
          <w:lang w:val="sr-Cyrl-CS"/>
        </w:rPr>
      </w:pPr>
    </w:p>
    <w:p w:rsidR="00FD2609" w:rsidRPr="00FD2609" w:rsidRDefault="00FD2609" w:rsidP="001261D2">
      <w:pPr>
        <w:jc w:val="both"/>
        <w:rPr>
          <w:rFonts w:ascii="Arial" w:eastAsia="TimesNewRomanPSMT" w:hAnsi="Arial" w:cs="Arial"/>
          <w:b/>
          <w:bCs/>
          <w:lang w:val="sr-Cyrl-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FD2609" w:rsidRPr="00926144" w:rsidRDefault="00FD2609"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00CD4EFE">
        <w:rPr>
          <w:rFonts w:ascii="Arial" w:hAnsi="Arial" w:cs="Arial"/>
          <w:b/>
          <w:iCs/>
        </w:rPr>
        <w:t xml:space="preserve"> </w:t>
      </w:r>
      <w:r w:rsidR="00CD4EFE" w:rsidRPr="00CD4EFE">
        <w:rPr>
          <w:rFonts w:ascii="Arial" w:hAnsi="Arial" w:cs="Arial"/>
          <w:b/>
          <w:bCs/>
        </w:rPr>
        <w:t>Услуге стручног надзора над извођењем радова на</w:t>
      </w:r>
      <w:r w:rsidR="00CD4EFE" w:rsidRPr="00CD4EFE">
        <w:rPr>
          <w:rFonts w:ascii="Arial" w:eastAsia="TimesNewRomanPS-BoldMT" w:hAnsi="Arial" w:cs="Arial"/>
          <w:b/>
          <w:bCs/>
          <w:lang w:val="sr-Cyrl-CS"/>
        </w:rPr>
        <w:t xml:space="preserve"> изградњи пумпне станице за подизање притиска за водоводну мрежу у насељу Стара Лозница</w:t>
      </w:r>
      <w:r w:rsidR="001A6510" w:rsidRPr="00CD4EFE">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FD2609">
        <w:rPr>
          <w:rFonts w:ascii="Arial" w:hAnsi="Arial" w:cs="Arial"/>
          <w:b/>
          <w:lang w:val="sr-Cyrl-CS"/>
        </w:rPr>
        <w:t>17</w:t>
      </w:r>
      <w:r w:rsidR="00423D8E" w:rsidRPr="00926144">
        <w:rPr>
          <w:rFonts w:ascii="Arial" w:hAnsi="Arial" w:cs="Arial"/>
          <w:b/>
          <w:lang w:val="sr-Cyrl-CS"/>
        </w:rPr>
        <w:t>/201</w:t>
      </w:r>
      <w:r w:rsidR="00CD4EFE">
        <w:rPr>
          <w:rFonts w:ascii="Arial" w:hAnsi="Arial" w:cs="Arial"/>
          <w:b/>
        </w:rPr>
        <w:t>9</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6C2B82">
        <w:rPr>
          <w:rFonts w:ascii="Arial" w:hAnsi="Arial" w:cs="Arial"/>
          <w:b/>
          <w:lang w:val="sr-Latn-CS"/>
        </w:rPr>
        <w:t>13</w:t>
      </w:r>
      <w:r w:rsidR="00423D8E" w:rsidRPr="00926144">
        <w:rPr>
          <w:rFonts w:ascii="Arial" w:hAnsi="Arial" w:cs="Arial"/>
          <w:b/>
          <w:lang w:val="ru-RU"/>
        </w:rPr>
        <w:t>/1</w:t>
      </w:r>
      <w:r w:rsidR="00CD4EFE">
        <w:rPr>
          <w:rFonts w:ascii="Arial" w:hAnsi="Arial" w:cs="Arial"/>
          <w:b/>
        </w:rPr>
        <w:t>9</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F60F3D">
        <w:tc>
          <w:tcPr>
            <w:tcW w:w="5250" w:type="dxa"/>
            <w:tcBorders>
              <w:top w:val="single" w:sz="4" w:space="0" w:color="000000"/>
              <w:left w:val="single" w:sz="4" w:space="0" w:color="000000"/>
              <w:bottom w:val="single" w:sz="4" w:space="0" w:color="000000"/>
            </w:tcBorders>
            <w:shd w:val="clear" w:color="auto" w:fill="auto"/>
            <w:vAlign w:val="center"/>
          </w:tcPr>
          <w:p w:rsidR="001A6510" w:rsidRPr="00F60F3D" w:rsidRDefault="00E826AC" w:rsidP="00F60F3D">
            <w:pPr>
              <w:rPr>
                <w:rFonts w:ascii="Arial" w:eastAsia="TimesNewRomanPSMT" w:hAnsi="Arial" w:cs="Arial"/>
                <w:bCs/>
                <w:lang w:val="sr-Cyrl-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F60F3D">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F60F3D">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F60F3D">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26144" w:rsidRDefault="001A6510" w:rsidP="00F60F3D">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F60F3D">
        <w:trPr>
          <w:trHeight w:val="562"/>
        </w:trPr>
        <w:tc>
          <w:tcPr>
            <w:tcW w:w="5250" w:type="dxa"/>
            <w:tcBorders>
              <w:top w:val="single" w:sz="4" w:space="0" w:color="000000"/>
              <w:left w:val="single" w:sz="4" w:space="0" w:color="000000"/>
              <w:bottom w:val="single" w:sz="4" w:space="0" w:color="000000"/>
            </w:tcBorders>
            <w:shd w:val="clear" w:color="auto" w:fill="auto"/>
            <w:vAlign w:val="center"/>
          </w:tcPr>
          <w:p w:rsidR="00E826AC" w:rsidRPr="00F60F3D" w:rsidRDefault="00E826AC" w:rsidP="00F60F3D">
            <w:pPr>
              <w:rPr>
                <w:rFonts w:ascii="Arial" w:eastAsia="TimesNewRomanPSMT" w:hAnsi="Arial" w:cs="Arial"/>
                <w:bCs/>
                <w:lang w:val="sr-Cyrl-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F60F3D">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F60F3D">
            <w:pPr>
              <w:snapToGrid w:val="0"/>
              <w:rPr>
                <w:rFonts w:ascii="Arial" w:eastAsia="TimesNewRomanPSMT" w:hAnsi="Arial" w:cs="Arial"/>
                <w:bCs/>
                <w:lang w:val="ru-RU"/>
              </w:rPr>
            </w:pPr>
            <w:r w:rsidRPr="00926144">
              <w:rPr>
                <w:rFonts w:ascii="Arial" w:eastAsia="TimesNewRomanPSMT" w:hAnsi="Arial" w:cs="Arial"/>
                <w:bCs/>
                <w:lang w:val="ru-RU"/>
              </w:rPr>
              <w:t>Рок плаћања</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F60F3D" w:rsidRDefault="00CD4EFE" w:rsidP="00BD7632">
            <w:pPr>
              <w:snapToGrid w:val="0"/>
              <w:rPr>
                <w:rFonts w:ascii="Arial" w:eastAsia="TimesNewRomanPSMT" w:hAnsi="Arial" w:cs="Arial"/>
                <w:bCs/>
                <w:lang w:val="sr-Cyrl-CS"/>
              </w:rPr>
            </w:pPr>
            <w:r w:rsidRPr="00F60F3D">
              <w:rPr>
                <w:rFonts w:ascii="Arial" w:eastAsia="TimesNewRomanPSMT" w:hAnsi="Arial" w:cs="Arial"/>
                <w:bCs/>
                <w:lang w:val="ru-RU"/>
              </w:rPr>
              <w:t>45 дана од дана регистровања рачуна за извршене услуге</w:t>
            </w:r>
          </w:p>
        </w:tc>
      </w:tr>
      <w:tr w:rsidR="001A6510" w:rsidRPr="00926144" w:rsidTr="00F60F3D">
        <w:trPr>
          <w:trHeight w:val="562"/>
        </w:trPr>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F60F3D">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F60F3D">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F60F3D">
            <w:pPr>
              <w:rPr>
                <w:rFonts w:ascii="Arial" w:eastAsia="TimesNewRomanPSMT" w:hAnsi="Arial" w:cs="Arial"/>
                <w:bCs/>
                <w:lang w:val="ru-RU"/>
              </w:rPr>
            </w:pPr>
          </w:p>
          <w:p w:rsidR="006959BC" w:rsidRPr="00926144" w:rsidRDefault="006959BC" w:rsidP="00F60F3D">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F60F3D">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8C30F4">
            <w:pPr>
              <w:snapToGrid w:val="0"/>
              <w:rPr>
                <w:rFonts w:ascii="Arial" w:eastAsia="TimesNewRomanPSMT" w:hAnsi="Arial" w:cs="Arial"/>
                <w:bCs/>
                <w:lang w:val="ru-RU"/>
              </w:rPr>
            </w:pPr>
            <w:r w:rsidRPr="00926144">
              <w:rPr>
                <w:rFonts w:ascii="Arial" w:eastAsia="TimesNewRomanPSMT" w:hAnsi="Arial" w:cs="Arial"/>
                <w:bCs/>
                <w:lang w:val="ru-RU"/>
              </w:rPr>
              <w:t>Рок извршења услуге надзора над извођењем радова је</w:t>
            </w:r>
            <w:r w:rsidR="008C30F4">
              <w:rPr>
                <w:rFonts w:ascii="Arial" w:eastAsia="TimesNewRomanPSMT" w:hAnsi="Arial" w:cs="Arial"/>
                <w:bCs/>
                <w:lang w:val="ru-RU"/>
              </w:rPr>
              <w:t xml:space="preserve"> у складу са роковима за извођење</w:t>
            </w:r>
            <w:r w:rsidRPr="00926144">
              <w:rPr>
                <w:rFonts w:ascii="Arial" w:eastAsia="TimesNewRomanPSMT" w:hAnsi="Arial" w:cs="Arial"/>
                <w:bCs/>
                <w:lang w:val="ru-RU"/>
              </w:rPr>
              <w:t xml:space="preserve">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 потписати образац понуде.</w:t>
      </w:r>
    </w:p>
    <w:p w:rsidR="00320ACA" w:rsidRDefault="00320ACA" w:rsidP="00320ACA">
      <w:pPr>
        <w:spacing w:line="240" w:lineRule="auto"/>
        <w:jc w:val="both"/>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w:t>
      </w:r>
      <w:r w:rsidR="00FD2609">
        <w:rPr>
          <w:rFonts w:ascii="Arial" w:hAnsi="Arial" w:cs="Arial"/>
          <w:i/>
          <w:lang w:val="sr-Cyrl-CS"/>
        </w:rPr>
        <w:t>на</w:t>
      </w:r>
      <w:r w:rsidR="00A90E2D">
        <w:rPr>
          <w:rFonts w:ascii="Arial" w:hAnsi="Arial" w:cs="Arial"/>
          <w:i/>
          <w:lang w:val="sr-Cyrl-CS"/>
        </w:rPr>
        <w:t>.</w:t>
      </w:r>
    </w:p>
    <w:p w:rsidR="009835A1" w:rsidRDefault="009835A1" w:rsidP="00320ACA">
      <w:pPr>
        <w:spacing w:line="240" w:lineRule="auto"/>
        <w:jc w:val="both"/>
        <w:rPr>
          <w:rFonts w:ascii="Arial" w:hAnsi="Arial" w:cs="Arial"/>
          <w:i/>
        </w:rPr>
      </w:pPr>
    </w:p>
    <w:p w:rsidR="009835A1" w:rsidRPr="009835A1" w:rsidRDefault="009835A1" w:rsidP="00320ACA">
      <w:pPr>
        <w:spacing w:line="240" w:lineRule="auto"/>
        <w:jc w:val="both"/>
        <w:rPr>
          <w:rFonts w:ascii="Arial" w:hAnsi="Arial" w:cs="Arial"/>
          <w:i/>
          <w:iCs/>
        </w:rPr>
        <w:sectPr w:rsidR="009835A1" w:rsidRPr="009835A1" w:rsidSect="00BA36F2">
          <w:footerReference w:type="default" r:id="rId13"/>
          <w:pgSz w:w="11906" w:h="16838"/>
          <w:pgMar w:top="1296" w:right="1440" w:bottom="1296" w:left="1440" w:header="677" w:footer="677" w:gutter="0"/>
          <w:cols w:space="720"/>
          <w:docGrid w:linePitch="360" w:charSpace="32768"/>
        </w:sect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CA5BF9">
        <w:rPr>
          <w:rFonts w:ascii="Arial" w:eastAsia="TimesNewRomanPSMT" w:hAnsi="Arial" w:cs="Arial"/>
          <w:bCs/>
          <w:lang w:val="ru-RU"/>
        </w:rPr>
        <w:t>отворени поступак</w:t>
      </w:r>
      <w:r w:rsidRPr="00926144">
        <w:rPr>
          <w:rFonts w:ascii="Arial" w:eastAsia="TimesNewRomanPSMT" w:hAnsi="Arial" w:cs="Arial"/>
          <w:bCs/>
          <w:lang w:val="ru-RU"/>
        </w:rPr>
        <w:t xml:space="preserve"> интерног броја </w:t>
      </w:r>
      <w:r w:rsidR="00FD2609">
        <w:rPr>
          <w:rFonts w:ascii="Arial" w:eastAsia="TimesNewRomanPSMT" w:hAnsi="Arial" w:cs="Arial"/>
          <w:bCs/>
          <w:lang w:val="ru-RU"/>
        </w:rPr>
        <w:t>17</w:t>
      </w:r>
      <w:r w:rsidR="00423D8E" w:rsidRPr="00926144">
        <w:rPr>
          <w:rFonts w:ascii="Arial" w:eastAsia="TimesNewRomanPSMT" w:hAnsi="Arial" w:cs="Arial"/>
          <w:bCs/>
          <w:lang w:val="ru-RU"/>
        </w:rPr>
        <w:t>/201</w:t>
      </w:r>
      <w:r w:rsidR="00CD4EFE">
        <w:rPr>
          <w:rFonts w:ascii="Arial" w:eastAsia="TimesNewRomanPSMT" w:hAnsi="Arial" w:cs="Arial"/>
          <w:bCs/>
          <w:lang w:val="ru-RU"/>
        </w:rPr>
        <w:t>9</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w:t>
      </w:r>
      <w:r w:rsidR="006C2B82">
        <w:rPr>
          <w:rFonts w:ascii="Arial" w:hAnsi="Arial" w:cs="Arial"/>
          <w:lang w:val="sr-Latn-CS"/>
        </w:rPr>
        <w:t>13</w:t>
      </w:r>
      <w:r w:rsidR="00423D8E" w:rsidRPr="00926144">
        <w:rPr>
          <w:rFonts w:ascii="Arial" w:hAnsi="Arial" w:cs="Arial"/>
          <w:lang w:val="ru-RU"/>
        </w:rPr>
        <w:t>/1</w:t>
      </w:r>
      <w:r w:rsidR="00CD4EFE">
        <w:rPr>
          <w:rFonts w:ascii="Arial" w:hAnsi="Arial" w:cs="Arial"/>
          <w:lang w:val="ru-RU"/>
        </w:rPr>
        <w:t>9</w:t>
      </w:r>
      <w:r w:rsidRPr="00926144">
        <w:rPr>
          <w:rFonts w:ascii="Arial" w:eastAsia="TimesNewRomanPSMT" w:hAnsi="Arial" w:cs="Arial"/>
          <w:bCs/>
          <w:lang w:val="ru-RU"/>
        </w:rPr>
        <w:t xml:space="preserve"> -</w:t>
      </w:r>
      <w:r w:rsidR="00CD4EFE">
        <w:rPr>
          <w:rFonts w:ascii="Arial" w:eastAsia="TimesNewRomanPSMT" w:hAnsi="Arial" w:cs="Arial"/>
          <w:bCs/>
          <w:lang w:val="ru-RU"/>
        </w:rPr>
        <w:t xml:space="preserve"> </w:t>
      </w:r>
      <w:r w:rsidR="00CD4EFE" w:rsidRPr="00CD4EFE">
        <w:rPr>
          <w:rFonts w:ascii="Arial" w:hAnsi="Arial" w:cs="Arial"/>
          <w:b/>
          <w:bCs/>
        </w:rPr>
        <w:t>Услуге стручног надзора над извођењем радова на</w:t>
      </w:r>
      <w:r w:rsidR="00CD4EFE" w:rsidRPr="00CD4EFE">
        <w:rPr>
          <w:rFonts w:ascii="Arial" w:eastAsia="TimesNewRomanPS-BoldMT" w:hAnsi="Arial" w:cs="Arial"/>
          <w:b/>
          <w:bCs/>
          <w:lang w:val="sr-Cyrl-CS"/>
        </w:rPr>
        <w:t xml:space="preserve"> изградњи пумпне станице за подизање притиска за водоводну мрежу у насељу Стара Лозница</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520"/>
        <w:gridCol w:w="1080"/>
        <w:gridCol w:w="2070"/>
        <w:gridCol w:w="1440"/>
        <w:gridCol w:w="2221"/>
      </w:tblGrid>
      <w:tr w:rsidR="00926144" w:rsidRPr="00926144" w:rsidTr="00CD4EF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52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108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207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CD4EF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52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108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207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F60F3D" w:rsidP="003634FA">
            <w:pPr>
              <w:jc w:val="center"/>
              <w:rPr>
                <w:rFonts w:ascii="Arial" w:hAnsi="Arial" w:cs="Arial"/>
              </w:rPr>
            </w:pPr>
            <w:r>
              <w:rPr>
                <w:rFonts w:ascii="Arial" w:hAnsi="Arial" w:cs="Arial"/>
                <w:lang w:val="sr-Cyrl-CS"/>
              </w:rPr>
              <w:t>И</w:t>
            </w:r>
            <w:r w:rsidR="003C0A8E" w:rsidRPr="00926144">
              <w:rPr>
                <w:rFonts w:ascii="Arial" w:hAnsi="Arial" w:cs="Arial"/>
              </w:rPr>
              <w:t xml:space="preserve">знос ПДВ-а </w:t>
            </w:r>
          </w:p>
        </w:tc>
        <w:tc>
          <w:tcPr>
            <w:tcW w:w="2221"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са ПДВ-ом</w:t>
            </w:r>
          </w:p>
        </w:tc>
      </w:tr>
      <w:tr w:rsidR="00926144" w:rsidRPr="00926144" w:rsidTr="00CD4EF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520" w:type="dxa"/>
            <w:tcBorders>
              <w:top w:val="nil"/>
              <w:left w:val="single" w:sz="4" w:space="0" w:color="auto"/>
              <w:bottom w:val="single" w:sz="4" w:space="0" w:color="auto"/>
              <w:right w:val="single" w:sz="4" w:space="0" w:color="auto"/>
            </w:tcBorders>
            <w:shd w:val="clear" w:color="auto" w:fill="auto"/>
            <w:vAlign w:val="center"/>
          </w:tcPr>
          <w:p w:rsidR="003C0A8E" w:rsidRPr="00CD4EFE" w:rsidRDefault="003C0A8E" w:rsidP="003C0A8E">
            <w:pPr>
              <w:rPr>
                <w:rFonts w:ascii="Arial" w:hAnsi="Arial" w:cs="Arial"/>
                <w:iCs/>
                <w:lang w:val="sr-Cyrl-CS"/>
              </w:rPr>
            </w:pPr>
            <w:r w:rsidRPr="00CD4EFE">
              <w:rPr>
                <w:rFonts w:ascii="Arial" w:hAnsi="Arial" w:cs="Arial"/>
                <w:iCs/>
                <w:lang w:val="sr-Cyrl-CS"/>
              </w:rPr>
              <w:t>Стручни надзор</w:t>
            </w:r>
          </w:p>
          <w:p w:rsidR="003C0A8E" w:rsidRPr="00CD4EFE" w:rsidRDefault="003C0A8E" w:rsidP="00CD4EFE">
            <w:pPr>
              <w:rPr>
                <w:rFonts w:ascii="Arial" w:hAnsi="Arial" w:cs="Arial"/>
                <w:lang w:val="sr-Cyrl-CS"/>
              </w:rPr>
            </w:pPr>
            <w:r w:rsidRPr="00CD4EFE">
              <w:rPr>
                <w:rFonts w:ascii="Arial" w:hAnsi="Arial" w:cs="Arial"/>
                <w:iCs/>
              </w:rPr>
              <w:t>над извођењем радова на</w:t>
            </w:r>
            <w:r w:rsidR="00CD4EFE" w:rsidRPr="00CD4EFE">
              <w:rPr>
                <w:rFonts w:ascii="Arial" w:eastAsia="TimesNewRomanPS-BoldMT" w:hAnsi="Arial" w:cs="Arial"/>
                <w:bCs/>
                <w:lang w:val="sr-Cyrl-CS"/>
              </w:rPr>
              <w:t xml:space="preserve"> изградњи пумпне станице за подизање притиска за водоводну мрежу у насељу Стара Лозница</w:t>
            </w:r>
            <w:r w:rsidR="00CD4EFE" w:rsidRPr="00CD4EFE">
              <w:rPr>
                <w:rFonts w:ascii="Arial" w:hAnsi="Arial" w:cs="Arial"/>
                <w:iCs/>
                <w:lang w:val="sr-Cyrl-CS"/>
              </w:rPr>
              <w:t xml:space="preserve"> </w:t>
            </w:r>
          </w:p>
        </w:tc>
        <w:tc>
          <w:tcPr>
            <w:tcW w:w="108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207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bl>
    <w:p w:rsidR="001A6510" w:rsidRPr="00926144" w:rsidRDefault="001A6510"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 xml:space="preserve">Наплата обављеног посла стручног надзора ће се вршити у динарима, након испостављања </w:t>
      </w:r>
      <w:r w:rsidR="00D47260">
        <w:rPr>
          <w:rFonts w:ascii="Arial" w:hAnsi="Arial" w:cs="Arial"/>
          <w:bCs/>
          <w:iCs/>
          <w:lang w:val="sr-Cyrl-CS"/>
        </w:rPr>
        <w:t xml:space="preserve">окончане </w:t>
      </w:r>
      <w:r w:rsidRPr="00926144">
        <w:rPr>
          <w:rFonts w:ascii="Arial" w:hAnsi="Arial" w:cs="Arial"/>
          <w:bCs/>
          <w:iCs/>
          <w:lang w:val="sr-Cyrl-CS"/>
        </w:rPr>
        <w:t xml:space="preserve">ситуације </w:t>
      </w:r>
      <w:r w:rsidR="00F60F3D">
        <w:rPr>
          <w:rFonts w:ascii="Arial" w:hAnsi="Arial" w:cs="Arial"/>
          <w:bCs/>
          <w:iCs/>
          <w:lang w:val="sr-Cyrl-CS"/>
        </w:rPr>
        <w:t>о изведеним радовима од стране И</w:t>
      </w:r>
      <w:r w:rsidRPr="00926144">
        <w:rPr>
          <w:rFonts w:ascii="Arial" w:hAnsi="Arial" w:cs="Arial"/>
          <w:bCs/>
          <w:iCs/>
          <w:lang w:val="sr-Cyrl-CS"/>
        </w:rPr>
        <w:t>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F60F3D" w:rsidRDefault="003C0A8E" w:rsidP="003C0A8E">
      <w:pPr>
        <w:pStyle w:val="ListParagraph"/>
        <w:ind w:left="-90"/>
        <w:rPr>
          <w:rFonts w:ascii="Arial" w:hAnsi="Arial" w:cs="Arial"/>
          <w:b/>
          <w:bCs/>
          <w:i/>
          <w:iCs/>
          <w:lang w:val="sr-Cyrl-CS"/>
        </w:rPr>
      </w:pPr>
      <w:r w:rsidRPr="00F60F3D">
        <w:rPr>
          <w:rFonts w:ascii="Arial" w:hAnsi="Arial" w:cs="Arial"/>
          <w:b/>
          <w:bCs/>
          <w:i/>
          <w:iCs/>
          <w:lang w:val="sr-Cyrl-CS"/>
        </w:rPr>
        <w:t>Напомена:</w:t>
      </w:r>
    </w:p>
    <w:p w:rsidR="003C0A8E" w:rsidRPr="00F60F3D" w:rsidRDefault="003C0A8E" w:rsidP="003C0A8E">
      <w:pPr>
        <w:pStyle w:val="ListParagraph"/>
        <w:ind w:left="-90"/>
        <w:rPr>
          <w:rFonts w:ascii="Arial" w:hAnsi="Arial" w:cs="Arial"/>
          <w:bCs/>
          <w:i/>
          <w:iCs/>
          <w:lang w:val="sr-Cyrl-CS"/>
        </w:rPr>
      </w:pPr>
      <w:r w:rsidRPr="00F60F3D">
        <w:rPr>
          <w:rFonts w:ascii="Arial" w:hAnsi="Arial" w:cs="Arial"/>
          <w:bCs/>
          <w:i/>
          <w:iCs/>
          <w:lang w:val="sr-Cyrl-CS"/>
        </w:rPr>
        <w:t>Понуђена јединична цена може бити исказана са највише две децимале.</w:t>
      </w:r>
    </w:p>
    <w:p w:rsidR="003C0A8E" w:rsidRPr="00320ACA" w:rsidRDefault="003C0A8E" w:rsidP="003C0A8E">
      <w:pPr>
        <w:pStyle w:val="ListParagraph"/>
        <w:ind w:left="-90"/>
        <w:rPr>
          <w:rFonts w:ascii="Arial" w:hAnsi="Arial" w:cs="Arial"/>
          <w:bCs/>
          <w:i/>
          <w:iCs/>
          <w:lang w:val="sr-Cyrl-CS"/>
        </w:rPr>
      </w:pPr>
      <w:r w:rsidRPr="00F60F3D">
        <w:rPr>
          <w:rFonts w:ascii="Arial" w:hAnsi="Arial" w:cs="Arial"/>
          <w:bCs/>
          <w:i/>
          <w:iCs/>
          <w:lang w:val="sr-Cyrl-CS"/>
        </w:rPr>
        <w:t xml:space="preserve">Није дозвољено да јединична цена износи 0,00 рсд, сходно члану 21. став 1. тачка 20) Закона о заштити </w:t>
      </w:r>
      <w:r w:rsidRPr="00320ACA">
        <w:rPr>
          <w:rFonts w:ascii="Arial" w:hAnsi="Arial" w:cs="Arial"/>
          <w:bCs/>
          <w:i/>
          <w:iCs/>
          <w:lang w:val="sr-Cyrl-CS"/>
        </w:rPr>
        <w:t>потрошача (</w:t>
      </w:r>
      <w:r w:rsidR="00320ACA" w:rsidRPr="00320ACA">
        <w:rPr>
          <w:rFonts w:ascii="Arial" w:hAnsi="Arial" w:cs="Arial"/>
          <w:bCs/>
          <w:i/>
          <w:iCs/>
          <w:lang w:val="sr-Cyrl-CS"/>
        </w:rPr>
        <w:t>„Сл.гласник РС“, бр. 62/2014, 6/2016 - др. закон и 44/2018 - др. закон</w:t>
      </w:r>
      <w:r w:rsidRPr="00320ACA">
        <w:rPr>
          <w:rFonts w:ascii="Arial" w:hAnsi="Arial" w:cs="Arial"/>
          <w:bCs/>
          <w:i/>
          <w:iCs/>
          <w:lang w:val="sr-Cyrl-CS"/>
        </w:rPr>
        <w:t>)</w:t>
      </w:r>
    </w:p>
    <w:p w:rsidR="001A6510" w:rsidRPr="00320ACA"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320ACA" w:rsidRDefault="00320ACA" w:rsidP="001A6510">
      <w:pPr>
        <w:pStyle w:val="ListParagraph"/>
        <w:tabs>
          <w:tab w:val="left" w:pos="680"/>
        </w:tabs>
        <w:ind w:left="0"/>
        <w:jc w:val="both"/>
        <w:rPr>
          <w:rFonts w:ascii="Arial" w:eastAsia="TimesNewRomanPSMT" w:hAnsi="Arial" w:cs="Arial"/>
          <w:bCs/>
          <w:lang w:val="ru-RU"/>
        </w:rPr>
      </w:pPr>
    </w:p>
    <w:p w:rsidR="00A90E2D" w:rsidRDefault="00A90E2D" w:rsidP="001A6510">
      <w:pPr>
        <w:pStyle w:val="ListParagraph"/>
        <w:tabs>
          <w:tab w:val="left" w:pos="680"/>
        </w:tabs>
        <w:ind w:left="0"/>
        <w:jc w:val="both"/>
        <w:rPr>
          <w:rFonts w:ascii="Arial" w:eastAsia="TimesNewRomanPSMT" w:hAnsi="Arial" w:cs="Arial"/>
          <w:bCs/>
          <w:lang w:val="ru-RU"/>
        </w:rPr>
      </w:pPr>
    </w:p>
    <w:p w:rsidR="00D47260" w:rsidRDefault="00D47260" w:rsidP="001A6510">
      <w:pPr>
        <w:pStyle w:val="ListParagraph"/>
        <w:tabs>
          <w:tab w:val="left" w:pos="680"/>
        </w:tabs>
        <w:ind w:left="0"/>
        <w:jc w:val="both"/>
        <w:rPr>
          <w:rFonts w:ascii="Arial" w:eastAsia="TimesNewRomanPSMT" w:hAnsi="Arial" w:cs="Arial"/>
          <w:bCs/>
          <w:lang w:val="ru-RU"/>
        </w:rPr>
      </w:pPr>
    </w:p>
    <w:p w:rsidR="00D47260" w:rsidRDefault="00D47260" w:rsidP="001A6510">
      <w:pPr>
        <w:pStyle w:val="ListParagraph"/>
        <w:tabs>
          <w:tab w:val="left" w:pos="680"/>
        </w:tabs>
        <w:ind w:left="0"/>
        <w:jc w:val="both"/>
        <w:rPr>
          <w:rFonts w:ascii="Arial" w:eastAsia="TimesNewRomanPSMT" w:hAnsi="Arial" w:cs="Arial"/>
          <w:bCs/>
          <w:lang w:val="ru-RU"/>
        </w:rPr>
      </w:pPr>
    </w:p>
    <w:p w:rsidR="009273D7" w:rsidRDefault="009273D7" w:rsidP="001A6510">
      <w:pPr>
        <w:pStyle w:val="ListParagraph"/>
        <w:tabs>
          <w:tab w:val="left" w:pos="680"/>
        </w:tabs>
        <w:ind w:left="0"/>
        <w:jc w:val="both"/>
        <w:rPr>
          <w:rFonts w:ascii="Arial" w:eastAsia="TimesNewRomanPSMT" w:hAnsi="Arial" w:cs="Arial"/>
          <w:bCs/>
          <w:lang w:val="ru-RU"/>
        </w:rPr>
      </w:pPr>
    </w:p>
    <w:p w:rsidR="00A90E2D" w:rsidRPr="00926144" w:rsidRDefault="00A90E2D"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CA5BF9" w:rsidRDefault="00CA5BF9" w:rsidP="001A6510">
      <w:pPr>
        <w:pStyle w:val="ListParagraph"/>
        <w:tabs>
          <w:tab w:val="left" w:pos="680"/>
        </w:tabs>
        <w:ind w:left="0"/>
        <w:jc w:val="both"/>
        <w:rPr>
          <w:rFonts w:ascii="Arial" w:hAnsi="Arial" w:cs="Arial"/>
          <w:b/>
          <w:bCs/>
          <w:i/>
          <w:iCs/>
          <w:lang w:val="sr-Cyrl-CS"/>
        </w:rPr>
      </w:pPr>
    </w:p>
    <w:p w:rsidR="00A90E2D" w:rsidRPr="00A90E2D" w:rsidRDefault="00A90E2D" w:rsidP="001A6510">
      <w:pPr>
        <w:pStyle w:val="ListParagraph"/>
        <w:tabs>
          <w:tab w:val="left" w:pos="680"/>
        </w:tabs>
        <w:ind w:left="0"/>
        <w:jc w:val="both"/>
        <w:rPr>
          <w:rFonts w:ascii="Arial" w:eastAsia="TimesNewRomanPSMT" w:hAnsi="Arial" w:cs="Arial"/>
          <w:bCs/>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D47260" w:rsidRPr="00926144" w:rsidRDefault="00D4726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Услуге стручног надзора над извођењем</w:t>
      </w:r>
      <w:r w:rsidR="00CD4EFE">
        <w:rPr>
          <w:rFonts w:ascii="Arial" w:hAnsi="Arial" w:cs="Arial"/>
          <w:b/>
          <w:iCs/>
          <w:lang w:val="sr-Cyrl-CS"/>
        </w:rPr>
        <w:t xml:space="preserve"> радова на </w:t>
      </w:r>
      <w:r w:rsidR="00CD4EFE"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CA5BF9">
        <w:rPr>
          <w:rFonts w:ascii="Arial" w:hAnsi="Arial" w:cs="Arial"/>
          <w:lang w:val="sr-Cyrl-CS"/>
        </w:rPr>
        <w:t>17</w:t>
      </w:r>
      <w:r w:rsidR="00423D8E" w:rsidRPr="00926144">
        <w:rPr>
          <w:rFonts w:ascii="Arial" w:hAnsi="Arial" w:cs="Arial"/>
          <w:lang w:val="sr-Cyrl-CS"/>
        </w:rPr>
        <w:t>/201</w:t>
      </w:r>
      <w:r w:rsidR="00CD4EFE">
        <w:rPr>
          <w:rFonts w:ascii="Arial" w:hAnsi="Arial" w:cs="Arial"/>
          <w:lang w:val="sr-Cyrl-CS"/>
        </w:rPr>
        <w:t>9</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w:t>
      </w:r>
      <w:r w:rsidR="006C2B82">
        <w:rPr>
          <w:rFonts w:ascii="Arial" w:hAnsi="Arial" w:cs="Arial"/>
          <w:lang w:val="sr-Latn-CS"/>
        </w:rPr>
        <w:t>13</w:t>
      </w:r>
      <w:r w:rsidR="00423D8E" w:rsidRPr="00926144">
        <w:rPr>
          <w:rFonts w:ascii="Arial" w:hAnsi="Arial" w:cs="Arial"/>
          <w:lang w:val="ru-RU"/>
        </w:rPr>
        <w:t>/1</w:t>
      </w:r>
      <w:r w:rsidR="00CD4EFE">
        <w:rPr>
          <w:rFonts w:ascii="Arial" w:hAnsi="Arial" w:cs="Arial"/>
          <w:lang w:val="ru-RU"/>
        </w:rPr>
        <w:t>9</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1A6510" w:rsidRDefault="001A6510" w:rsidP="001A6510">
      <w:pPr>
        <w:pStyle w:val="ListParagraph"/>
        <w:tabs>
          <w:tab w:val="left" w:pos="680"/>
        </w:tabs>
        <w:ind w:left="0"/>
        <w:jc w:val="both"/>
        <w:rPr>
          <w:rFonts w:ascii="Arial" w:hAnsi="Arial" w:cs="Arial"/>
          <w:bCs/>
          <w:i/>
          <w:iCs/>
          <w:color w:val="auto"/>
          <w:lang w:val="sr-Cyrl-CS"/>
        </w:rPr>
      </w:pPr>
    </w:p>
    <w:p w:rsidR="00420F5B" w:rsidRPr="00926144" w:rsidRDefault="00420F5B"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00A90E2D" w:rsidRPr="00A90E2D">
        <w:rPr>
          <w:rFonts w:ascii="Arial" w:hAnsi="Arial" w:cs="Arial"/>
          <w:i/>
          <w:lang w:val="ru-RU"/>
        </w:rPr>
        <w:t xml:space="preserve"> </w:t>
      </w:r>
      <w:r w:rsidR="00A90E2D">
        <w:rPr>
          <w:rFonts w:ascii="Arial" w:hAnsi="Arial" w:cs="Arial"/>
          <w:i/>
          <w:lang w:val="ru-RU"/>
        </w:rPr>
        <w:t>(навести назив понуђача)</w:t>
      </w:r>
      <w:r w:rsidRPr="00926144">
        <w:rPr>
          <w:rFonts w:ascii="Arial" w:hAnsi="Arial" w:cs="Arial"/>
          <w:i/>
          <w:lang w:val="sr-Cyrl-CS"/>
        </w:rPr>
        <w:t xml:space="preserve"> </w:t>
      </w:r>
      <w:r w:rsidRPr="00926144">
        <w:rPr>
          <w:rFonts w:ascii="Arial" w:hAnsi="Arial" w:cs="Arial"/>
          <w:lang w:val="ru-RU"/>
        </w:rPr>
        <w:t xml:space="preserve">у </w:t>
      </w:r>
      <w:r w:rsidR="00A90E2D">
        <w:rPr>
          <w:rFonts w:ascii="Arial" w:hAnsi="Arial" w:cs="Arial"/>
          <w:lang w:val="ru-RU"/>
        </w:rPr>
        <w:t xml:space="preserve">отвореном </w:t>
      </w:r>
      <w:r w:rsidRPr="00926144">
        <w:rPr>
          <w:rFonts w:ascii="Arial" w:hAnsi="Arial" w:cs="Arial"/>
          <w:lang w:val="ru-RU"/>
        </w:rPr>
        <w:t xml:space="preserve">поступку јавне набавке </w:t>
      </w:r>
      <w:r w:rsidR="0067493F" w:rsidRPr="00926144">
        <w:rPr>
          <w:rFonts w:ascii="Arial" w:hAnsi="Arial" w:cs="Arial"/>
          <w:lang w:val="ru-RU"/>
        </w:rPr>
        <w:t>-</w:t>
      </w:r>
      <w:r w:rsidR="00CD4EFE">
        <w:rPr>
          <w:rFonts w:ascii="Arial" w:hAnsi="Arial" w:cs="Arial"/>
          <w:b/>
          <w:iCs/>
          <w:lang w:val="sr-Cyrl-CS"/>
        </w:rPr>
        <w:t xml:space="preserve"> </w:t>
      </w:r>
      <w:r w:rsidR="00CD4EFE" w:rsidRPr="00926144">
        <w:rPr>
          <w:rFonts w:ascii="Arial" w:hAnsi="Arial" w:cs="Arial"/>
          <w:b/>
          <w:iCs/>
        </w:rPr>
        <w:t>Услуге стручног надзора над извођењем</w:t>
      </w:r>
      <w:r w:rsidR="00CD4EFE">
        <w:rPr>
          <w:rFonts w:ascii="Arial" w:hAnsi="Arial" w:cs="Arial"/>
          <w:b/>
          <w:iCs/>
          <w:lang w:val="sr-Cyrl-CS"/>
        </w:rPr>
        <w:t xml:space="preserve"> радова на </w:t>
      </w:r>
      <w:r w:rsidR="00CD4EFE"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CA5BF9">
        <w:rPr>
          <w:rFonts w:ascii="Arial" w:hAnsi="Arial" w:cs="Arial"/>
          <w:lang w:val="sr-Cyrl-CS"/>
        </w:rPr>
        <w:t>17</w:t>
      </w:r>
      <w:r w:rsidRPr="00926144">
        <w:rPr>
          <w:rFonts w:ascii="Arial" w:hAnsi="Arial" w:cs="Arial"/>
          <w:lang w:val="sr-Cyrl-CS"/>
        </w:rPr>
        <w:t>/201</w:t>
      </w:r>
      <w:r w:rsidR="00CD4EFE">
        <w:rPr>
          <w:rFonts w:ascii="Arial" w:hAnsi="Arial" w:cs="Arial"/>
          <w:lang w:val="sr-Cyrl-CS"/>
        </w:rPr>
        <w:t>9</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67493F" w:rsidRPr="00926144">
        <w:rPr>
          <w:rFonts w:ascii="Arial" w:hAnsi="Arial" w:cs="Arial"/>
          <w:lang w:val="ru-RU"/>
        </w:rPr>
        <w:t>1.</w:t>
      </w:r>
      <w:r w:rsidR="00722525">
        <w:rPr>
          <w:rFonts w:ascii="Arial" w:hAnsi="Arial" w:cs="Arial"/>
          <w:lang w:val="ru-RU"/>
        </w:rPr>
        <w:t>2</w:t>
      </w:r>
      <w:r w:rsidR="0067493F" w:rsidRPr="00926144">
        <w:rPr>
          <w:rFonts w:ascii="Arial" w:hAnsi="Arial" w:cs="Arial"/>
          <w:lang w:val="ru-RU"/>
        </w:rPr>
        <w:t>.</w:t>
      </w:r>
      <w:r w:rsidR="006C2B82">
        <w:rPr>
          <w:rFonts w:ascii="Arial" w:hAnsi="Arial" w:cs="Arial"/>
          <w:lang w:val="sr-Latn-CS"/>
        </w:rPr>
        <w:t>13</w:t>
      </w:r>
      <w:r w:rsidRPr="00926144">
        <w:rPr>
          <w:rFonts w:ascii="Arial" w:hAnsi="Arial" w:cs="Arial"/>
          <w:lang w:val="ru-RU"/>
        </w:rPr>
        <w:t>/1</w:t>
      </w:r>
      <w:r w:rsidR="00CD4EFE">
        <w:rPr>
          <w:rFonts w:ascii="Arial" w:hAnsi="Arial" w:cs="Arial"/>
          <w:lang w:val="ru-RU"/>
        </w:rPr>
        <w:t>9</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sidR="00420F5B">
        <w:rPr>
          <w:rFonts w:ascii="Arial" w:hAnsi="Arial" w:cs="Arial"/>
          <w:bCs/>
          <w:iCs/>
          <w:lang w:val="ru-RU"/>
        </w:rPr>
        <w:tab/>
      </w:r>
      <w:r w:rsidRPr="00926144">
        <w:rPr>
          <w:rFonts w:ascii="Arial" w:hAnsi="Arial" w:cs="Arial"/>
          <w:bCs/>
          <w:iCs/>
          <w:lang w:val="ru-RU"/>
        </w:rPr>
        <w:t>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w:t>
      </w:r>
      <w:r w:rsidR="00420F5B">
        <w:rPr>
          <w:rFonts w:ascii="Arial" w:hAnsi="Arial" w:cs="Arial"/>
          <w:bCs/>
          <w:i/>
          <w:iCs/>
          <w:color w:val="auto"/>
          <w:lang w:val="ru-RU"/>
        </w:rPr>
        <w:t>ког понуђача из групе понуђача</w:t>
      </w:r>
      <w:r w:rsidRPr="00926144">
        <w:rPr>
          <w:rFonts w:ascii="Arial" w:hAnsi="Arial" w:cs="Arial"/>
          <w:bCs/>
          <w:i/>
          <w:iCs/>
          <w:color w:val="auto"/>
          <w:lang w:val="ru-RU"/>
        </w:rPr>
        <w:t>.</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lang w:val="sr-Cyrl-CS"/>
        </w:rPr>
      </w:pPr>
    </w:p>
    <w:p w:rsidR="0070226A" w:rsidRDefault="0070226A" w:rsidP="003C0A8E">
      <w:pPr>
        <w:jc w:val="right"/>
        <w:rPr>
          <w:rFonts w:ascii="Arial" w:hAnsi="Arial" w:cs="Arial"/>
          <w:b/>
          <w:bCs/>
          <w:sz w:val="28"/>
          <w:szCs w:val="28"/>
          <w:lang w:val="sr-Cyrl-CS"/>
        </w:rPr>
      </w:pPr>
    </w:p>
    <w:p w:rsidR="0070226A" w:rsidRDefault="0070226A" w:rsidP="003C0A8E">
      <w:pPr>
        <w:jc w:val="right"/>
        <w:rPr>
          <w:rFonts w:ascii="Arial" w:hAnsi="Arial" w:cs="Arial"/>
          <w:b/>
          <w:bCs/>
          <w:sz w:val="28"/>
          <w:szCs w:val="28"/>
          <w:lang w:val="sr-Cyrl-CS"/>
        </w:rPr>
      </w:pPr>
    </w:p>
    <w:p w:rsidR="00420F5B" w:rsidRDefault="00420F5B" w:rsidP="003C0A8E">
      <w:pPr>
        <w:jc w:val="right"/>
        <w:rPr>
          <w:rFonts w:ascii="Arial" w:hAnsi="Arial" w:cs="Arial"/>
          <w:b/>
          <w:bCs/>
          <w:sz w:val="28"/>
          <w:szCs w:val="28"/>
          <w:lang w:val="sr-Cyrl-CS"/>
        </w:rPr>
      </w:pPr>
    </w:p>
    <w:p w:rsidR="0070226A" w:rsidRDefault="0070226A" w:rsidP="0070226A">
      <w:pPr>
        <w:jc w:val="right"/>
        <w:rPr>
          <w:rFonts w:ascii="Arial" w:hAnsi="Arial" w:cs="Arial"/>
          <w:b/>
          <w:bCs/>
          <w:sz w:val="28"/>
          <w:szCs w:val="28"/>
          <w:lang w:val="sr-Cyrl-CS"/>
        </w:rPr>
      </w:pPr>
      <w:r>
        <w:rPr>
          <w:rFonts w:ascii="Arial" w:hAnsi="Arial" w:cs="Arial"/>
          <w:b/>
          <w:bCs/>
          <w:sz w:val="28"/>
          <w:szCs w:val="28"/>
        </w:rPr>
        <w:lastRenderedPageBreak/>
        <w:t>(ОБРАЗАЦ 6)</w:t>
      </w:r>
    </w:p>
    <w:p w:rsidR="0070226A" w:rsidRPr="004177E3" w:rsidRDefault="0070226A" w:rsidP="0070226A">
      <w:pPr>
        <w:jc w:val="right"/>
        <w:rPr>
          <w:rFonts w:ascii="Arial" w:hAnsi="Arial" w:cs="Arial"/>
          <w:b/>
          <w:bCs/>
          <w:sz w:val="28"/>
          <w:szCs w:val="28"/>
          <w:lang w:val="sr-Cyrl-CS"/>
        </w:rPr>
      </w:pPr>
    </w:p>
    <w:p w:rsidR="0070226A" w:rsidRPr="004177E3" w:rsidRDefault="0070226A" w:rsidP="0070226A">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70226A" w:rsidRPr="008566BF" w:rsidRDefault="0070226A" w:rsidP="0070226A">
      <w:pPr>
        <w:pStyle w:val="BodyText3"/>
        <w:spacing w:after="0"/>
        <w:jc w:val="center"/>
        <w:rPr>
          <w:lang w:val="ru-RU"/>
        </w:rPr>
      </w:pPr>
    </w:p>
    <w:p w:rsidR="0070226A" w:rsidRPr="008566BF" w:rsidRDefault="0070226A" w:rsidP="0070226A">
      <w:pPr>
        <w:pStyle w:val="BodyText3"/>
        <w:spacing w:after="0"/>
        <w:jc w:val="center"/>
        <w:rPr>
          <w:rFonts w:ascii="Arial" w:hAnsi="Arial" w:cs="Arial"/>
          <w:sz w:val="24"/>
          <w:szCs w:val="24"/>
          <w:lang w:val="ru-RU"/>
        </w:rPr>
      </w:pPr>
    </w:p>
    <w:p w:rsidR="0070226A" w:rsidRPr="00221130" w:rsidRDefault="0070226A" w:rsidP="0070226A">
      <w:pPr>
        <w:tabs>
          <w:tab w:val="left" w:pos="6028"/>
        </w:tabs>
        <w:autoSpaceDE w:val="0"/>
        <w:spacing w:line="240" w:lineRule="auto"/>
        <w:ind w:left="360"/>
        <w:rPr>
          <w:rFonts w:ascii="Arial" w:hAnsi="Arial" w:cs="Arial"/>
          <w:b/>
          <w:bCs/>
          <w:iCs/>
          <w:lang w:val="ru-RU"/>
        </w:rPr>
      </w:pPr>
    </w:p>
    <w:p w:rsidR="0070226A" w:rsidRPr="00221130" w:rsidRDefault="0070226A" w:rsidP="0070226A">
      <w:pPr>
        <w:tabs>
          <w:tab w:val="left" w:pos="6028"/>
        </w:tabs>
        <w:autoSpaceDE w:val="0"/>
        <w:spacing w:line="240" w:lineRule="auto"/>
        <w:ind w:left="360"/>
        <w:rPr>
          <w:rFonts w:ascii="Arial" w:hAnsi="Arial" w:cs="Arial"/>
          <w:bCs/>
          <w:iCs/>
          <w:lang w:val="ru-RU"/>
        </w:rPr>
      </w:pPr>
    </w:p>
    <w:p w:rsidR="0070226A" w:rsidRPr="008566BF" w:rsidRDefault="0070226A" w:rsidP="0070226A">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70226A" w:rsidRPr="008566BF" w:rsidRDefault="0070226A" w:rsidP="0070226A">
      <w:pPr>
        <w:tabs>
          <w:tab w:val="left" w:pos="6028"/>
        </w:tabs>
        <w:autoSpaceDE w:val="0"/>
        <w:spacing w:line="240" w:lineRule="auto"/>
        <w:ind w:left="360"/>
        <w:rPr>
          <w:rFonts w:ascii="Arial" w:hAnsi="Arial" w:cs="Arial"/>
          <w:bCs/>
          <w:iCs/>
          <w:lang w:val="ru-RU"/>
        </w:rPr>
      </w:pPr>
    </w:p>
    <w:p w:rsidR="0070226A" w:rsidRPr="008566BF" w:rsidRDefault="0070226A" w:rsidP="0070226A">
      <w:pPr>
        <w:tabs>
          <w:tab w:val="left" w:pos="6028"/>
        </w:tabs>
        <w:autoSpaceDE w:val="0"/>
        <w:spacing w:line="240" w:lineRule="auto"/>
        <w:ind w:left="360"/>
        <w:rPr>
          <w:rFonts w:ascii="Arial" w:hAnsi="Arial" w:cs="Arial"/>
          <w:bCs/>
          <w:iCs/>
          <w:lang w:val="ru-RU"/>
        </w:rPr>
      </w:pPr>
    </w:p>
    <w:p w:rsidR="0070226A" w:rsidRPr="001A33F6" w:rsidRDefault="0070226A" w:rsidP="0070226A">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70226A" w:rsidRPr="008566BF" w:rsidRDefault="0070226A" w:rsidP="0070226A">
      <w:pPr>
        <w:tabs>
          <w:tab w:val="left" w:pos="6028"/>
        </w:tabs>
        <w:autoSpaceDE w:val="0"/>
        <w:spacing w:line="240" w:lineRule="auto"/>
        <w:ind w:left="360"/>
        <w:jc w:val="center"/>
        <w:rPr>
          <w:rFonts w:ascii="Arial" w:hAnsi="Arial" w:cs="Arial"/>
          <w:bCs/>
          <w:iCs/>
          <w:lang w:val="ru-RU"/>
        </w:rPr>
      </w:pPr>
    </w:p>
    <w:p w:rsidR="0070226A" w:rsidRPr="00590844" w:rsidRDefault="0070226A" w:rsidP="0070226A">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lang w:val="ru-RU"/>
        </w:rPr>
        <w:t xml:space="preserve"> </w:t>
      </w:r>
      <w:r w:rsidRPr="00926144">
        <w:rPr>
          <w:rFonts w:ascii="Arial" w:hAnsi="Arial" w:cs="Arial"/>
          <w:b/>
          <w:iCs/>
        </w:rPr>
        <w:t>Услуге стручног надзора над извођењем</w:t>
      </w:r>
      <w:r>
        <w:rPr>
          <w:rFonts w:ascii="Arial" w:hAnsi="Arial" w:cs="Arial"/>
          <w:b/>
          <w:iCs/>
          <w:lang w:val="sr-Cyrl-CS"/>
        </w:rPr>
        <w:t xml:space="preserve"> радова на </w:t>
      </w:r>
      <w:r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ЈНВВ </w:t>
      </w:r>
      <w:r w:rsidR="00CA5BF9">
        <w:rPr>
          <w:rFonts w:ascii="Arial" w:hAnsi="Arial" w:cs="Arial"/>
          <w:lang w:val="sr-Cyrl-CS"/>
        </w:rPr>
        <w:t>17</w:t>
      </w:r>
      <w:r>
        <w:rPr>
          <w:rFonts w:ascii="Arial" w:hAnsi="Arial" w:cs="Arial"/>
          <w:lang w:val="sr-Cyrl-CS"/>
        </w:rPr>
        <w:t>/2019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Pr="006C2B82">
        <w:rPr>
          <w:rFonts w:ascii="Arial" w:hAnsi="Arial" w:cs="Arial"/>
          <w:lang w:val="ru-RU"/>
        </w:rPr>
        <w:t>13</w:t>
      </w:r>
      <w:r>
        <w:rPr>
          <w:rFonts w:ascii="Arial" w:hAnsi="Arial" w:cs="Arial"/>
          <w:lang w:val="ru-RU"/>
        </w:rPr>
        <w:t>/19</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70226A" w:rsidRPr="008566BF" w:rsidRDefault="0070226A" w:rsidP="0070226A">
      <w:pPr>
        <w:tabs>
          <w:tab w:val="left" w:pos="6028"/>
        </w:tabs>
        <w:autoSpaceDE w:val="0"/>
        <w:spacing w:line="240" w:lineRule="auto"/>
        <w:ind w:left="360"/>
        <w:rPr>
          <w:rFonts w:ascii="Arial" w:hAnsi="Arial" w:cs="Arial"/>
          <w:bCs/>
          <w:iCs/>
          <w:color w:val="002060"/>
          <w:lang w:val="ru-RU"/>
        </w:rPr>
      </w:pPr>
    </w:p>
    <w:p w:rsidR="0070226A" w:rsidRPr="008566BF" w:rsidRDefault="0070226A" w:rsidP="0070226A">
      <w:pPr>
        <w:tabs>
          <w:tab w:val="left" w:pos="6028"/>
        </w:tabs>
        <w:autoSpaceDE w:val="0"/>
        <w:spacing w:line="240" w:lineRule="auto"/>
        <w:ind w:left="360"/>
        <w:rPr>
          <w:rFonts w:ascii="Arial" w:hAnsi="Arial" w:cs="Arial"/>
          <w:bCs/>
          <w:iCs/>
          <w:color w:val="002060"/>
          <w:lang w:val="ru-RU"/>
        </w:rPr>
      </w:pPr>
    </w:p>
    <w:p w:rsidR="0070226A" w:rsidRPr="008566BF" w:rsidRDefault="0070226A" w:rsidP="007022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70226A" w:rsidRPr="008566BF" w:rsidRDefault="0070226A" w:rsidP="0070226A">
      <w:pPr>
        <w:tabs>
          <w:tab w:val="left" w:pos="6028"/>
        </w:tabs>
        <w:autoSpaceDE w:val="0"/>
        <w:spacing w:line="240" w:lineRule="auto"/>
        <w:ind w:left="360"/>
        <w:rPr>
          <w:rFonts w:ascii="Arial" w:hAnsi="Arial" w:cs="Arial"/>
          <w:bCs/>
          <w:iCs/>
          <w:lang w:val="ru-RU"/>
        </w:rPr>
      </w:pPr>
    </w:p>
    <w:p w:rsidR="0070226A" w:rsidRPr="008566BF" w:rsidRDefault="0070226A" w:rsidP="007022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420F5B">
        <w:rPr>
          <w:rFonts w:ascii="Arial" w:hAnsi="Arial" w:cs="Arial"/>
          <w:bCs/>
          <w:iCs/>
          <w:lang w:val="ru-RU"/>
        </w:rPr>
        <w:tab/>
      </w:r>
      <w:r w:rsidR="00420F5B">
        <w:rPr>
          <w:rFonts w:ascii="Arial" w:hAnsi="Arial" w:cs="Arial"/>
          <w:bCs/>
          <w:iCs/>
          <w:lang w:val="ru-RU"/>
        </w:rPr>
        <w:tab/>
      </w:r>
      <w:r w:rsidRPr="008566BF">
        <w:rPr>
          <w:rFonts w:ascii="Arial" w:hAnsi="Arial" w:cs="Arial"/>
          <w:bCs/>
          <w:iCs/>
          <w:lang w:val="ru-RU"/>
        </w:rPr>
        <w:t>__________________</w:t>
      </w:r>
    </w:p>
    <w:p w:rsidR="0070226A" w:rsidRDefault="0070226A" w:rsidP="0070226A">
      <w:pPr>
        <w:tabs>
          <w:tab w:val="left" w:pos="6028"/>
        </w:tabs>
        <w:autoSpaceDE w:val="0"/>
        <w:spacing w:line="240" w:lineRule="auto"/>
        <w:ind w:left="360"/>
        <w:rPr>
          <w:rFonts w:ascii="Arial" w:hAnsi="Arial" w:cs="Arial"/>
          <w:bCs/>
          <w:iCs/>
          <w:lang w:val="ru-RU"/>
        </w:rPr>
      </w:pPr>
    </w:p>
    <w:p w:rsidR="0070226A" w:rsidRPr="008566BF" w:rsidRDefault="0070226A" w:rsidP="0070226A">
      <w:pPr>
        <w:tabs>
          <w:tab w:val="left" w:pos="6028"/>
        </w:tabs>
        <w:autoSpaceDE w:val="0"/>
        <w:spacing w:line="240" w:lineRule="auto"/>
        <w:ind w:left="360"/>
        <w:rPr>
          <w:rFonts w:ascii="Arial" w:hAnsi="Arial" w:cs="Arial"/>
          <w:bCs/>
          <w:iCs/>
          <w:lang w:val="ru-RU"/>
        </w:rPr>
      </w:pPr>
    </w:p>
    <w:p w:rsidR="0070226A" w:rsidRPr="00A90E2D" w:rsidRDefault="0070226A" w:rsidP="0070226A">
      <w:pPr>
        <w:pStyle w:val="BodyText3"/>
        <w:spacing w:after="0"/>
        <w:jc w:val="center"/>
        <w:rPr>
          <w:sz w:val="24"/>
          <w:szCs w:val="24"/>
          <w:lang w:val="ru-RU"/>
        </w:rPr>
      </w:pPr>
    </w:p>
    <w:p w:rsidR="00420F5B" w:rsidRPr="00A90E2D" w:rsidRDefault="00420F5B" w:rsidP="00420F5B">
      <w:pPr>
        <w:pStyle w:val="Style39"/>
        <w:widowControl/>
        <w:spacing w:line="240" w:lineRule="auto"/>
        <w:rPr>
          <w:rStyle w:val="FontStyle54"/>
          <w:rFonts w:ascii="Arial" w:hAnsi="Arial" w:cs="Arial"/>
          <w:sz w:val="24"/>
          <w:szCs w:val="24"/>
          <w:lang w:val="sr-Cyrl-CS" w:eastAsia="sr-Cyrl-CS"/>
        </w:rPr>
      </w:pPr>
      <w:r w:rsidRPr="00A90E2D">
        <w:rPr>
          <w:rStyle w:val="FontStyle55"/>
          <w:rFonts w:ascii="Arial" w:hAnsi="Arial" w:cs="Arial"/>
          <w:sz w:val="24"/>
          <w:szCs w:val="24"/>
          <w:lang w:val="sr-Cyrl-CS" w:eastAsia="sr-Cyrl-CS"/>
        </w:rPr>
        <w:t xml:space="preserve">Напомена: </w:t>
      </w:r>
      <w:r w:rsidRPr="00A90E2D">
        <w:rPr>
          <w:rStyle w:val="FontStyle55"/>
          <w:rFonts w:ascii="Arial" w:hAnsi="Arial" w:cs="Arial"/>
          <w:sz w:val="24"/>
          <w:szCs w:val="24"/>
          <w:u w:val="single"/>
          <w:lang w:val="sr-Cyrl-CS" w:eastAsia="sr-Cyrl-CS"/>
        </w:rPr>
        <w:t>Уколико понуђач подноси понуду са подизвођачем,</w:t>
      </w:r>
      <w:r w:rsidRPr="00A90E2D">
        <w:rPr>
          <w:rStyle w:val="FontStyle55"/>
          <w:rFonts w:ascii="Arial" w:hAnsi="Arial" w:cs="Arial"/>
          <w:sz w:val="24"/>
          <w:szCs w:val="24"/>
          <w:lang w:val="sr-Cyrl-CS" w:eastAsia="sr-Cyrl-CS"/>
        </w:rPr>
        <w:t xml:space="preserve"> </w:t>
      </w:r>
      <w:r w:rsidRPr="00A90E2D">
        <w:rPr>
          <w:rStyle w:val="FontStyle54"/>
          <w:rFonts w:ascii="Arial" w:hAnsi="Arial" w:cs="Arial"/>
          <w:sz w:val="24"/>
          <w:szCs w:val="24"/>
          <w:lang w:val="sr-Cyrl-CS" w:eastAsia="sr-Cyrl-CS"/>
        </w:rPr>
        <w:t>Изјава мора бити потписана од стране овлашћеног лица подизвођача.</w:t>
      </w:r>
    </w:p>
    <w:p w:rsidR="0070226A" w:rsidRDefault="0070226A" w:rsidP="0070226A">
      <w:pPr>
        <w:tabs>
          <w:tab w:val="left" w:pos="6028"/>
        </w:tabs>
        <w:autoSpaceDE w:val="0"/>
        <w:spacing w:line="240" w:lineRule="auto"/>
        <w:jc w:val="both"/>
        <w:rPr>
          <w:rFonts w:ascii="Arial" w:hAnsi="Arial" w:cs="Arial"/>
          <w:bCs/>
          <w:i/>
          <w:iCs/>
          <w:color w:val="auto"/>
          <w:lang w:val="ru-RU"/>
        </w:rPr>
      </w:pPr>
    </w:p>
    <w:p w:rsidR="0070226A" w:rsidRDefault="0070226A" w:rsidP="0070226A">
      <w:pPr>
        <w:tabs>
          <w:tab w:val="left" w:pos="6028"/>
        </w:tabs>
        <w:autoSpaceDE w:val="0"/>
        <w:spacing w:line="240" w:lineRule="auto"/>
        <w:jc w:val="both"/>
        <w:rPr>
          <w:rFonts w:ascii="Arial" w:hAnsi="Arial" w:cs="Arial"/>
          <w:bCs/>
          <w:i/>
          <w:iCs/>
          <w:color w:val="auto"/>
          <w:lang w:val="ru-RU"/>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70226A" w:rsidRDefault="0070226A" w:rsidP="0070226A">
      <w:pPr>
        <w:pStyle w:val="ListParagraph"/>
        <w:ind w:left="0"/>
        <w:jc w:val="both"/>
        <w:rPr>
          <w:rFonts w:ascii="Arial" w:hAnsi="Arial" w:cs="Arial"/>
          <w:b/>
          <w:bCs/>
          <w:i/>
          <w:color w:val="auto"/>
          <w:lang w:val="sr-Cyrl-CS"/>
        </w:rPr>
      </w:pPr>
    </w:p>
    <w:p w:rsidR="003C0A8E" w:rsidRPr="00420F5B" w:rsidRDefault="003C0A8E" w:rsidP="0067493F">
      <w:pPr>
        <w:rPr>
          <w:rFonts w:ascii="Arial" w:hAnsi="Arial" w:cs="Arial"/>
          <w:b/>
          <w:bCs/>
          <w:sz w:val="28"/>
          <w:szCs w:val="28"/>
          <w:lang w:val="sr-Cyrl-CS"/>
        </w:rPr>
      </w:pP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70226A">
        <w:rPr>
          <w:rFonts w:ascii="Arial" w:hAnsi="Arial" w:cs="Arial"/>
          <w:b/>
          <w:bCs/>
          <w:i/>
          <w:iCs/>
          <w:lang w:val="sr-Cyrl-CS"/>
        </w:rPr>
        <w:t xml:space="preserve">Услуге стручног надзора над извођењем радова </w:t>
      </w:r>
      <w:r w:rsidR="00335789" w:rsidRPr="0070226A">
        <w:rPr>
          <w:rFonts w:ascii="Arial" w:hAnsi="Arial" w:cs="Arial"/>
          <w:b/>
          <w:bCs/>
          <w:i/>
          <w:iCs/>
          <w:lang w:val="sr-Cyrl-CS"/>
        </w:rPr>
        <w:t xml:space="preserve">на </w:t>
      </w:r>
      <w:r w:rsidR="0070226A" w:rsidRPr="0070226A">
        <w:rPr>
          <w:rFonts w:ascii="Arial" w:eastAsia="TimesNewRomanPS-BoldMT" w:hAnsi="Arial" w:cs="Arial"/>
          <w:b/>
          <w:bCs/>
          <w:i/>
          <w:lang w:val="sr-Cyrl-CS"/>
        </w:rPr>
        <w:t>изградњи пумпне станице за подизање притиска за водоводну мрежу у насељу Стара Лозница</w:t>
      </w:r>
      <w:r w:rsidR="0070226A" w:rsidRPr="00926144">
        <w:rPr>
          <w:rFonts w:ascii="Arial" w:hAnsi="Arial" w:cs="Arial"/>
          <w:b/>
          <w:bCs/>
          <w:i/>
          <w:iCs/>
          <w:lang w:val="sr-Cyrl-CS"/>
        </w:rPr>
        <w:t xml:space="preserve"> </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9273D7"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00A90E2D" w:rsidRPr="00926144">
        <w:rPr>
          <w:rFonts w:ascii="Arial" w:hAnsi="Arial" w:cs="Arial"/>
          <w:b/>
          <w:iCs/>
          <w:lang w:val="sr-Cyrl-CS"/>
        </w:rPr>
        <w:t xml:space="preserve"> Баточина </w:t>
      </w:r>
      <w:r w:rsidR="00A90E2D">
        <w:rPr>
          <w:rFonts w:ascii="Arial" w:hAnsi="Arial" w:cs="Arial"/>
          <w:b/>
          <w:iCs/>
          <w:lang w:val="sr-Cyrl-CS"/>
        </w:rPr>
        <w:t>Општинска</w:t>
      </w:r>
      <w:r w:rsidR="0053638E" w:rsidRPr="00926144">
        <w:rPr>
          <w:rFonts w:ascii="Arial" w:hAnsi="Arial" w:cs="Arial"/>
          <w:b/>
          <w:iCs/>
          <w:lang w:val="sr-Cyrl-CS"/>
        </w:rPr>
        <w:t xml:space="preserve"> управ</w:t>
      </w:r>
      <w:r w:rsidR="00A90E2D">
        <w:rPr>
          <w:rFonts w:ascii="Arial" w:hAnsi="Arial" w:cs="Arial"/>
          <w:b/>
          <w:iCs/>
          <w:lang w:val="sr-Cyrl-CS"/>
        </w:rPr>
        <w:t>а</w:t>
      </w:r>
      <w:r w:rsidR="0053638E" w:rsidRPr="00926144">
        <w:rPr>
          <w:rFonts w:ascii="Arial" w:hAnsi="Arial" w:cs="Arial"/>
          <w:iCs/>
          <w:lang w:val="ru-RU"/>
        </w:rPr>
        <w:t xml:space="preserve">, са седиштем у </w:t>
      </w:r>
      <w:r w:rsidR="0053638E" w:rsidRPr="00926144">
        <w:rPr>
          <w:rFonts w:ascii="Arial" w:hAnsi="Arial" w:cs="Arial"/>
          <w:iCs/>
          <w:lang w:val="sr-Cyrl-CS"/>
        </w:rPr>
        <w:t>Баточини</w:t>
      </w:r>
      <w:r w:rsidR="0053638E" w:rsidRPr="00926144">
        <w:rPr>
          <w:rFonts w:ascii="Arial" w:hAnsi="Arial" w:cs="Arial"/>
          <w:iCs/>
          <w:lang w:val="ru-RU"/>
        </w:rPr>
        <w:t xml:space="preserve">, улица </w:t>
      </w:r>
      <w:r w:rsidR="0053638E" w:rsidRPr="00926144">
        <w:rPr>
          <w:rFonts w:ascii="Arial" w:hAnsi="Arial" w:cs="Arial"/>
          <w:iCs/>
          <w:lang w:val="sr-Cyrl-CS"/>
        </w:rPr>
        <w:t>Краља Петра</w:t>
      </w:r>
      <w:r w:rsidR="0053638E" w:rsidRPr="00926144">
        <w:rPr>
          <w:rFonts w:ascii="Arial" w:hAnsi="Arial" w:cs="Arial"/>
          <w:iCs/>
          <w:lang w:val="ru-RU"/>
        </w:rPr>
        <w:t xml:space="preserve"> </w:t>
      </w:r>
      <w:r w:rsidR="0053638E" w:rsidRPr="00926144">
        <w:rPr>
          <w:rFonts w:ascii="Arial" w:hAnsi="Arial" w:cs="Arial"/>
          <w:iCs/>
        </w:rPr>
        <w:t>I</w:t>
      </w:r>
      <w:r w:rsidR="00B13D61" w:rsidRPr="00926144">
        <w:rPr>
          <w:rFonts w:ascii="Arial" w:hAnsi="Arial" w:cs="Arial"/>
          <w:iCs/>
        </w:rPr>
        <w:t xml:space="preserve"> бр.32</w:t>
      </w:r>
      <w:r w:rsidR="0053638E" w:rsidRPr="00926144">
        <w:rPr>
          <w:rFonts w:ascii="Arial" w:hAnsi="Arial" w:cs="Arial"/>
          <w:iCs/>
          <w:lang w:val="ru-RU"/>
        </w:rPr>
        <w:t>, ПИБ</w:t>
      </w:r>
      <w:r w:rsidR="00420F5B">
        <w:rPr>
          <w:rFonts w:ascii="Arial" w:hAnsi="Arial" w:cs="Arial"/>
          <w:iCs/>
          <w:lang w:val="ru-RU"/>
        </w:rPr>
        <w:t>:</w:t>
      </w:r>
      <w:r w:rsidR="0053638E" w:rsidRPr="00926144">
        <w:rPr>
          <w:rFonts w:ascii="Arial" w:hAnsi="Arial" w:cs="Arial"/>
          <w:iCs/>
          <w:lang w:val="ru-RU"/>
        </w:rPr>
        <w:t xml:space="preserve"> </w:t>
      </w:r>
      <w:r w:rsidR="0053638E" w:rsidRPr="00926144">
        <w:rPr>
          <w:rFonts w:ascii="Arial" w:hAnsi="Arial" w:cs="Arial"/>
          <w:iCs/>
          <w:lang w:val="sr-Cyrl-CS"/>
        </w:rPr>
        <w:t>101220685</w:t>
      </w:r>
      <w:r w:rsidR="0053638E" w:rsidRPr="00926144">
        <w:rPr>
          <w:rFonts w:ascii="Arial" w:hAnsi="Arial" w:cs="Arial"/>
          <w:iCs/>
          <w:lang w:val="ru-RU"/>
        </w:rPr>
        <w:t xml:space="preserve">, матични број: </w:t>
      </w:r>
      <w:r w:rsidR="0053638E" w:rsidRPr="00926144">
        <w:rPr>
          <w:rFonts w:ascii="Arial" w:hAnsi="Arial" w:cs="Arial"/>
          <w:iCs/>
          <w:lang w:val="sr-Cyrl-CS"/>
        </w:rPr>
        <w:t>07202342</w:t>
      </w:r>
      <w:r w:rsidR="0053638E" w:rsidRPr="00926144">
        <w:rPr>
          <w:rFonts w:ascii="Arial" w:hAnsi="Arial" w:cs="Arial"/>
          <w:iCs/>
          <w:lang w:val="ru-RU"/>
        </w:rPr>
        <w:t>,</w:t>
      </w:r>
      <w:r w:rsidR="0053638E" w:rsidRPr="00926144">
        <w:rPr>
          <w:rFonts w:ascii="Arial" w:hAnsi="Arial" w:cs="Arial"/>
          <w:iCs/>
          <w:lang w:val="sr-Cyrl-CS"/>
        </w:rPr>
        <w:t xml:space="preserve"> </w:t>
      </w:r>
      <w:r w:rsidR="0053638E" w:rsidRPr="00926144">
        <w:rPr>
          <w:rFonts w:ascii="Arial" w:hAnsi="Arial" w:cs="Arial"/>
          <w:iCs/>
          <w:lang w:val="ru-RU"/>
        </w:rPr>
        <w:t>број</w:t>
      </w:r>
      <w:r w:rsidR="0053638E" w:rsidRPr="00926144">
        <w:rPr>
          <w:rFonts w:ascii="Arial" w:hAnsi="Arial" w:cs="Arial"/>
          <w:iCs/>
          <w:lang w:val="sr-Cyrl-CS"/>
        </w:rPr>
        <w:t xml:space="preserve"> </w:t>
      </w:r>
      <w:r w:rsidR="0053638E" w:rsidRPr="00926144">
        <w:rPr>
          <w:rFonts w:ascii="Arial" w:hAnsi="Arial" w:cs="Arial"/>
          <w:iCs/>
          <w:lang w:val="ru-RU"/>
        </w:rPr>
        <w:t xml:space="preserve">рачуна: </w:t>
      </w:r>
      <w:r w:rsidR="0053638E" w:rsidRPr="00926144">
        <w:rPr>
          <w:rFonts w:ascii="Arial" w:hAnsi="Arial" w:cs="Arial"/>
          <w:iCs/>
          <w:lang w:val="sr-Cyrl-CS"/>
        </w:rPr>
        <w:t>840-32640-81 код Управе за Трезор,</w:t>
      </w:r>
      <w:r w:rsidR="0053638E" w:rsidRPr="00926144">
        <w:rPr>
          <w:rFonts w:ascii="Arial" w:hAnsi="Arial" w:cs="Arial"/>
          <w:iCs/>
          <w:lang w:val="ru-RU"/>
        </w:rPr>
        <w:t xml:space="preserve"> кој</w:t>
      </w:r>
      <w:r w:rsidR="0053638E" w:rsidRPr="00926144">
        <w:rPr>
          <w:rFonts w:ascii="Arial" w:hAnsi="Arial" w:cs="Arial"/>
          <w:iCs/>
          <w:lang w:val="sr-Cyrl-CS"/>
        </w:rPr>
        <w:t>у</w:t>
      </w:r>
      <w:r w:rsidR="0053638E"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0053638E" w:rsidRPr="00926144">
        <w:rPr>
          <w:rFonts w:ascii="Arial" w:hAnsi="Arial" w:cs="Arial"/>
          <w:bCs/>
          <w:iCs/>
          <w:lang w:val="ru-RU"/>
        </w:rPr>
        <w:t xml:space="preserve"> (у даљем тексту</w:t>
      </w:r>
      <w:r w:rsidR="00070B57">
        <w:rPr>
          <w:rFonts w:ascii="Arial" w:hAnsi="Arial" w:cs="Arial"/>
          <w:bCs/>
          <w:iCs/>
          <w:lang w:val="ru-RU"/>
        </w:rPr>
        <w:t>:</w:t>
      </w:r>
      <w:r w:rsidR="0053638E" w:rsidRPr="00926144">
        <w:rPr>
          <w:rFonts w:ascii="Arial" w:hAnsi="Arial" w:cs="Arial"/>
          <w:bCs/>
          <w:iCs/>
          <w:lang w:val="ru-RU"/>
        </w:rPr>
        <w:t xml:space="preserve"> </w:t>
      </w:r>
      <w:r w:rsidR="00A90E2D">
        <w:rPr>
          <w:rFonts w:ascii="Arial" w:hAnsi="Arial" w:cs="Arial"/>
          <w:bCs/>
          <w:iCs/>
          <w:lang w:val="ru-RU"/>
        </w:rPr>
        <w:t>«</w:t>
      </w:r>
      <w:r w:rsidR="0053638E" w:rsidRPr="00926144">
        <w:rPr>
          <w:rFonts w:ascii="Arial" w:hAnsi="Arial" w:cs="Arial"/>
          <w:bCs/>
          <w:iCs/>
          <w:lang w:val="ru-RU"/>
        </w:rPr>
        <w:t>Наручилац</w:t>
      </w:r>
      <w:r w:rsidR="00A90E2D">
        <w:rPr>
          <w:rFonts w:ascii="Arial" w:hAnsi="Arial" w:cs="Arial"/>
          <w:bCs/>
          <w:iCs/>
          <w:lang w:val="ru-RU"/>
        </w:rPr>
        <w:t>»</w:t>
      </w:r>
      <w:r w:rsidR="0053638E" w:rsidRPr="00926144">
        <w:rPr>
          <w:rFonts w:ascii="Arial" w:hAnsi="Arial" w:cs="Arial"/>
          <w:bCs/>
          <w:iCs/>
          <w:lang w:val="ru-RU"/>
        </w:rPr>
        <w:t>)</w:t>
      </w:r>
    </w:p>
    <w:p w:rsidR="005520AD" w:rsidRPr="00926144" w:rsidRDefault="005520AD" w:rsidP="005520AD">
      <w:pPr>
        <w:rPr>
          <w:rFonts w:ascii="Arial" w:hAnsi="Arial" w:cs="Arial"/>
          <w:i/>
          <w:iCs/>
        </w:rPr>
      </w:pPr>
    </w:p>
    <w:p w:rsidR="005520AD" w:rsidRPr="00926144" w:rsidRDefault="005520AD" w:rsidP="005520AD">
      <w:pPr>
        <w:rPr>
          <w:rFonts w:ascii="Arial" w:hAnsi="Arial" w:cs="Arial"/>
          <w:i/>
          <w:iCs/>
        </w:rPr>
      </w:pPr>
      <w:r w:rsidRPr="00926144">
        <w:rPr>
          <w:rFonts w:ascii="Arial" w:hAnsi="Arial" w:cs="Arial"/>
          <w:i/>
          <w:iCs/>
        </w:rPr>
        <w:t>и</w:t>
      </w:r>
    </w:p>
    <w:p w:rsidR="005520AD" w:rsidRPr="00926144" w:rsidRDefault="005520AD" w:rsidP="005520AD">
      <w:pPr>
        <w:rPr>
          <w:rFonts w:ascii="Arial" w:hAnsi="Arial" w:cs="Arial"/>
          <w:i/>
          <w:iCs/>
        </w:rPr>
      </w:pPr>
    </w:p>
    <w:p w:rsidR="0070226A" w:rsidRPr="0070226A" w:rsidRDefault="0070226A" w:rsidP="0070226A">
      <w:pPr>
        <w:pStyle w:val="ListParagraph"/>
        <w:numPr>
          <w:ilvl w:val="0"/>
          <w:numId w:val="19"/>
        </w:numPr>
        <w:tabs>
          <w:tab w:val="num" w:pos="450"/>
        </w:tabs>
        <w:ind w:left="360"/>
        <w:rPr>
          <w:rFonts w:ascii="Arial" w:hAnsi="Arial" w:cs="Arial"/>
          <w:i/>
          <w:iCs/>
        </w:rPr>
      </w:pPr>
      <w:r w:rsidRPr="0070226A">
        <w:rPr>
          <w:rFonts w:ascii="Arial" w:hAnsi="Arial" w:cs="Arial"/>
          <w:bCs/>
          <w:iCs/>
          <w:lang w:val="ru-RU"/>
        </w:rPr>
        <w:t>_____________________________________________________________</w:t>
      </w:r>
      <w:r>
        <w:rPr>
          <w:rFonts w:ascii="Arial" w:hAnsi="Arial" w:cs="Arial"/>
          <w:bCs/>
          <w:iCs/>
          <w:lang w:val="ru-RU"/>
        </w:rPr>
        <w:t>___</w:t>
      </w:r>
      <w:r w:rsidRPr="0070226A">
        <w:rPr>
          <w:rFonts w:ascii="Arial" w:hAnsi="Arial" w:cs="Arial"/>
          <w:bCs/>
          <w:iCs/>
          <w:lang w:val="ru-RU"/>
        </w:rPr>
        <w:t>, адреса:______________</w:t>
      </w:r>
      <w:r w:rsidR="00A90E2D">
        <w:rPr>
          <w:rFonts w:ascii="Arial" w:hAnsi="Arial" w:cs="Arial"/>
          <w:bCs/>
          <w:iCs/>
          <w:lang w:val="ru-RU"/>
        </w:rPr>
        <w:t xml:space="preserve">________________________, </w:t>
      </w:r>
      <w:r w:rsidRPr="0070226A">
        <w:rPr>
          <w:rFonts w:ascii="Arial" w:hAnsi="Arial" w:cs="Arial"/>
          <w:bCs/>
          <w:iCs/>
          <w:lang w:val="ru-RU"/>
        </w:rPr>
        <w:t>ПИБ:______________, матични бр</w:t>
      </w:r>
      <w:r w:rsidR="00D11ADC">
        <w:rPr>
          <w:rFonts w:ascii="Arial" w:hAnsi="Arial" w:cs="Arial"/>
          <w:bCs/>
          <w:iCs/>
          <w:lang w:val="ru-RU"/>
        </w:rPr>
        <w:t xml:space="preserve">ој: _____________, број рачуна: </w:t>
      </w:r>
      <w:r w:rsidRPr="0070226A">
        <w:rPr>
          <w:rFonts w:ascii="Arial" w:hAnsi="Arial" w:cs="Arial"/>
          <w:bCs/>
          <w:iCs/>
          <w:lang w:val="ru-RU"/>
        </w:rPr>
        <w:t>___________________________</w:t>
      </w:r>
      <w:r w:rsidR="00D11ADC">
        <w:rPr>
          <w:rFonts w:ascii="Arial" w:hAnsi="Arial" w:cs="Arial"/>
          <w:bCs/>
          <w:iCs/>
          <w:lang w:val="ru-RU"/>
        </w:rPr>
        <w:t>,</w:t>
      </w:r>
    </w:p>
    <w:p w:rsidR="0070226A" w:rsidRPr="007F2E1B" w:rsidRDefault="0070226A" w:rsidP="0070226A">
      <w:pPr>
        <w:ind w:left="360"/>
        <w:jc w:val="both"/>
        <w:rPr>
          <w:rFonts w:ascii="Arial" w:hAnsi="Arial" w:cs="Arial"/>
          <w:bCs/>
          <w:iCs/>
          <w:lang w:val="ru-RU"/>
        </w:rPr>
      </w:pPr>
      <w:r w:rsidRPr="007F2E1B">
        <w:rPr>
          <w:rFonts w:ascii="Arial" w:hAnsi="Arial" w:cs="Arial"/>
          <w:bCs/>
          <w:iCs/>
          <w:lang w:val="ru-RU"/>
        </w:rPr>
        <w:t>чији је заступник ___</w:t>
      </w:r>
      <w:r w:rsidR="00A90E2D">
        <w:rPr>
          <w:rFonts w:ascii="Arial" w:hAnsi="Arial" w:cs="Arial"/>
          <w:bCs/>
          <w:iCs/>
          <w:lang w:val="ru-RU"/>
        </w:rPr>
        <w:t>_____________________________ (</w:t>
      </w:r>
      <w:r w:rsidRPr="007F2E1B">
        <w:rPr>
          <w:rFonts w:ascii="Arial" w:hAnsi="Arial" w:cs="Arial"/>
          <w:bCs/>
          <w:iCs/>
          <w:lang w:val="ru-RU"/>
        </w:rPr>
        <w:t xml:space="preserve">у даљем тексту: </w:t>
      </w:r>
      <w:r w:rsidR="00A90E2D">
        <w:rPr>
          <w:rFonts w:ascii="Arial" w:hAnsi="Arial" w:cs="Arial"/>
          <w:bCs/>
          <w:iCs/>
          <w:lang w:val="ru-RU"/>
        </w:rPr>
        <w:t>«</w:t>
      </w:r>
      <w:r w:rsidRPr="007F2E1B">
        <w:rPr>
          <w:rFonts w:ascii="Arial" w:hAnsi="Arial" w:cs="Arial"/>
          <w:bCs/>
          <w:iCs/>
          <w:lang w:val="ru-RU"/>
        </w:rPr>
        <w:t>Изв</w:t>
      </w:r>
      <w:r>
        <w:rPr>
          <w:rFonts w:ascii="Arial" w:hAnsi="Arial" w:cs="Arial"/>
          <w:bCs/>
          <w:iCs/>
          <w:lang w:val="ru-RU"/>
        </w:rPr>
        <w:t>ршилац</w:t>
      </w:r>
      <w:r w:rsidR="00A90E2D">
        <w:rPr>
          <w:rFonts w:ascii="Arial" w:hAnsi="Arial" w:cs="Arial"/>
          <w:bCs/>
          <w:iCs/>
          <w:lang w:val="ru-RU"/>
        </w:rPr>
        <w:t>»</w:t>
      </w:r>
      <w:r w:rsidRPr="007F2E1B">
        <w:rPr>
          <w:rFonts w:ascii="Arial" w:hAnsi="Arial" w:cs="Arial"/>
          <w:bCs/>
          <w:iCs/>
          <w:lang w:val="ru-RU"/>
        </w:rPr>
        <w:t xml:space="preserve">) </w:t>
      </w:r>
    </w:p>
    <w:p w:rsidR="0070226A" w:rsidRDefault="0070226A" w:rsidP="0070226A">
      <w:pPr>
        <w:pStyle w:val="ListParagraph"/>
        <w:jc w:val="both"/>
        <w:rPr>
          <w:rFonts w:ascii="Arial" w:hAnsi="Arial" w:cs="Arial"/>
          <w:bCs/>
          <w:iCs/>
          <w:lang w:val="ru-RU"/>
        </w:rPr>
      </w:pPr>
    </w:p>
    <w:p w:rsidR="0070226A" w:rsidRPr="007F2E1B" w:rsidRDefault="0070226A" w:rsidP="0070226A">
      <w:pPr>
        <w:ind w:firstLine="360"/>
        <w:jc w:val="both"/>
        <w:rPr>
          <w:rFonts w:ascii="Arial" w:hAnsi="Arial" w:cs="Arial"/>
          <w:bCs/>
          <w:iCs/>
          <w:lang w:val="ru-RU"/>
        </w:rPr>
      </w:pPr>
      <w:r w:rsidRPr="007F2E1B">
        <w:rPr>
          <w:rFonts w:ascii="Arial" w:hAnsi="Arial" w:cs="Arial"/>
          <w:bCs/>
          <w:iCs/>
          <w:lang w:val="ru-RU"/>
        </w:rPr>
        <w:t>или</w:t>
      </w:r>
    </w:p>
    <w:p w:rsidR="0070226A" w:rsidRDefault="0070226A" w:rsidP="0070226A">
      <w:pPr>
        <w:ind w:left="720"/>
        <w:jc w:val="both"/>
        <w:rPr>
          <w:rFonts w:ascii="Arial" w:hAnsi="Arial" w:cs="Arial"/>
          <w:bCs/>
          <w:iCs/>
          <w:lang w:val="ru-RU"/>
        </w:rPr>
      </w:pPr>
    </w:p>
    <w:p w:rsidR="0070226A" w:rsidRDefault="0070226A" w:rsidP="0070226A">
      <w:pPr>
        <w:ind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Pr>
          <w:rFonts w:ascii="Arial" w:hAnsi="Arial" w:cs="Arial"/>
          <w:lang w:val="ru-RU"/>
        </w:rPr>
        <w:t>__</w:t>
      </w:r>
      <w:r w:rsidRPr="00493F3D">
        <w:rPr>
          <w:rFonts w:ascii="Arial" w:hAnsi="Arial" w:cs="Arial"/>
          <w:bCs/>
          <w:iCs/>
          <w:lang w:val="ru-RU"/>
        </w:rPr>
        <w:t xml:space="preserve"> </w:t>
      </w:r>
    </w:p>
    <w:p w:rsidR="0070226A" w:rsidRPr="00493F3D" w:rsidRDefault="0070226A" w:rsidP="0070226A">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0226A" w:rsidRDefault="0070226A" w:rsidP="0070226A">
      <w:pPr>
        <w:ind w:left="390"/>
        <w:jc w:val="both"/>
        <w:rPr>
          <w:rFonts w:ascii="Arial" w:hAnsi="Arial" w:cs="Arial"/>
          <w:bCs/>
          <w:iCs/>
          <w:lang w:val="ru-RU"/>
        </w:rPr>
      </w:pPr>
      <w:r w:rsidRPr="008566BF">
        <w:rPr>
          <w:rFonts w:ascii="Arial" w:hAnsi="Arial" w:cs="Arial"/>
          <w:bCs/>
          <w:iCs/>
          <w:lang w:val="ru-RU"/>
        </w:rPr>
        <w:t>адреса:__________</w:t>
      </w:r>
      <w:r w:rsidR="00D11ADC">
        <w:rPr>
          <w:rFonts w:ascii="Arial" w:hAnsi="Arial" w:cs="Arial"/>
          <w:bCs/>
          <w:iCs/>
          <w:lang w:val="ru-RU"/>
        </w:rPr>
        <w:t xml:space="preserve">____________________________, </w:t>
      </w:r>
      <w:r w:rsidRPr="008566BF">
        <w:rPr>
          <w:rFonts w:ascii="Arial" w:hAnsi="Arial" w:cs="Arial"/>
          <w:bCs/>
          <w:iCs/>
          <w:lang w:val="ru-RU"/>
        </w:rPr>
        <w:t>ПИБ:______________,</w:t>
      </w:r>
    </w:p>
    <w:p w:rsidR="0070226A" w:rsidRPr="00493F3D" w:rsidRDefault="0070226A" w:rsidP="0070226A">
      <w:pPr>
        <w:ind w:left="390"/>
        <w:rPr>
          <w:rFonts w:ascii="Arial" w:hAnsi="Arial" w:cs="Arial"/>
          <w:lang w:val="ru-RU"/>
        </w:rPr>
      </w:pPr>
      <w:r w:rsidRPr="008566BF">
        <w:rPr>
          <w:rFonts w:ascii="Arial" w:hAnsi="Arial" w:cs="Arial"/>
          <w:bCs/>
          <w:iCs/>
          <w:lang w:val="ru-RU"/>
        </w:rPr>
        <w:t xml:space="preserve">матични број: _____________, број рачуна: </w:t>
      </w:r>
      <w:r>
        <w:rPr>
          <w:rFonts w:ascii="Arial" w:hAnsi="Arial" w:cs="Arial"/>
          <w:bCs/>
          <w:iCs/>
          <w:lang w:val="ru-RU"/>
        </w:rPr>
        <w:t xml:space="preserve">    </w:t>
      </w:r>
      <w:r w:rsidR="00D11ADC">
        <w:rPr>
          <w:rFonts w:ascii="Arial" w:hAnsi="Arial" w:cs="Arial"/>
          <w:bCs/>
          <w:iCs/>
          <w:lang w:val="ru-RU"/>
        </w:rPr>
        <w:t>_______________</w:t>
      </w:r>
      <w:r w:rsidRPr="008566BF">
        <w:rPr>
          <w:rFonts w:ascii="Arial" w:hAnsi="Arial" w:cs="Arial"/>
          <w:bCs/>
          <w:iCs/>
          <w:lang w:val="ru-RU"/>
        </w:rPr>
        <w:t>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____ (у даљем тексту:</w:t>
      </w:r>
      <w:r w:rsidR="00D11ADC">
        <w:rPr>
          <w:rFonts w:ascii="Arial" w:hAnsi="Arial" w:cs="Arial"/>
          <w:lang w:val="ru-RU"/>
        </w:rPr>
        <w:t xml:space="preserve"> «</w:t>
      </w:r>
      <w:r>
        <w:rPr>
          <w:rFonts w:ascii="Arial" w:hAnsi="Arial" w:cs="Arial"/>
          <w:lang w:val="ru-RU"/>
        </w:rPr>
        <w:t>Извршилац</w:t>
      </w:r>
      <w:r w:rsidR="00D11ADC">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70226A" w:rsidRPr="00493F3D" w:rsidRDefault="0070226A" w:rsidP="0070226A">
      <w:pPr>
        <w:ind w:left="720"/>
        <w:rPr>
          <w:rFonts w:ascii="Arial" w:hAnsi="Arial" w:cs="Arial"/>
          <w:lang w:val="ru-RU"/>
        </w:rPr>
      </w:pPr>
    </w:p>
    <w:p w:rsidR="00D11ADC" w:rsidRDefault="0070226A" w:rsidP="0070226A">
      <w:pPr>
        <w:ind w:left="39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w:t>
      </w:r>
      <w:r>
        <w:rPr>
          <w:rFonts w:ascii="Arial" w:hAnsi="Arial" w:cs="Arial"/>
          <w:lang w:val="ru-RU"/>
        </w:rPr>
        <w:t>____</w:t>
      </w:r>
      <w:r w:rsidRPr="00493F3D">
        <w:rPr>
          <w:rFonts w:ascii="Arial" w:hAnsi="Arial" w:cs="Arial"/>
          <w:lang w:val="ru-RU"/>
        </w:rPr>
        <w:t>__</w:t>
      </w:r>
      <w:r>
        <w:rPr>
          <w:rFonts w:ascii="Arial" w:hAnsi="Arial" w:cs="Arial"/>
          <w:lang w:val="ru-RU"/>
        </w:rPr>
        <w:t xml:space="preserve">,  </w:t>
      </w:r>
    </w:p>
    <w:p w:rsidR="00D11ADC" w:rsidRDefault="00D11ADC" w:rsidP="0070226A">
      <w:pPr>
        <w:ind w:left="390"/>
        <w:rPr>
          <w:rFonts w:ascii="Arial" w:hAnsi="Arial" w:cs="Arial"/>
          <w:lang w:val="ru-RU"/>
        </w:rPr>
      </w:pPr>
      <w:r>
        <w:rPr>
          <w:rFonts w:ascii="Arial" w:hAnsi="Arial" w:cs="Arial"/>
          <w:lang w:val="ru-RU"/>
        </w:rPr>
        <w:t xml:space="preserve"> </w:t>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70226A">
        <w:rPr>
          <w:rFonts w:ascii="Arial" w:hAnsi="Arial" w:cs="Arial"/>
          <w:lang w:val="ru-RU"/>
        </w:rPr>
        <w:t xml:space="preserve">  </w:t>
      </w:r>
      <w:r>
        <w:rPr>
          <w:rFonts w:ascii="Arial" w:hAnsi="Arial" w:cs="Arial"/>
          <w:lang w:val="ru-RU"/>
        </w:rPr>
        <w:t xml:space="preserve">    </w:t>
      </w:r>
      <w:r w:rsidRPr="00493F3D">
        <w:rPr>
          <w:rFonts w:ascii="Arial" w:hAnsi="Arial" w:cs="Arial"/>
          <w:i/>
          <w:iCs/>
          <w:sz w:val="18"/>
          <w:szCs w:val="18"/>
        </w:rPr>
        <w:t>назив члана групе</w:t>
      </w:r>
      <w:r>
        <w:rPr>
          <w:rFonts w:ascii="Arial" w:hAnsi="Arial" w:cs="Arial"/>
          <w:lang w:val="ru-RU"/>
        </w:rPr>
        <w:t xml:space="preserve"> </w:t>
      </w:r>
    </w:p>
    <w:p w:rsidR="0070226A" w:rsidRPr="00D11ADC" w:rsidRDefault="0070226A" w:rsidP="00D11ADC">
      <w:pPr>
        <w:ind w:left="390"/>
        <w:rPr>
          <w:rFonts w:ascii="Arial" w:hAnsi="Arial" w:cs="Arial"/>
          <w:lang w:val="ru-RU"/>
        </w:rPr>
      </w:pPr>
      <w:r>
        <w:rPr>
          <w:rFonts w:ascii="Arial" w:hAnsi="Arial" w:cs="Arial"/>
          <w:lang w:val="ru-RU"/>
        </w:rPr>
        <w:t>адреса:</w:t>
      </w:r>
      <w:r>
        <w:rPr>
          <w:rFonts w:ascii="Arial" w:hAnsi="Arial" w:cs="Arial"/>
          <w:i/>
          <w:iCs/>
          <w:sz w:val="18"/>
          <w:szCs w:val="18"/>
        </w:rPr>
        <w:t xml:space="preserve"> </w:t>
      </w:r>
      <w:r w:rsidRPr="008566BF">
        <w:rPr>
          <w:rFonts w:ascii="Arial" w:hAnsi="Arial" w:cs="Arial"/>
          <w:bCs/>
          <w:iCs/>
          <w:lang w:val="ru-RU"/>
        </w:rPr>
        <w:t>______</w:t>
      </w:r>
      <w:r w:rsidR="00D11ADC">
        <w:rPr>
          <w:rFonts w:ascii="Arial" w:hAnsi="Arial" w:cs="Arial"/>
          <w:bCs/>
          <w:iCs/>
          <w:lang w:val="ru-RU"/>
        </w:rPr>
        <w:t>____________________________,</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70226A" w:rsidRDefault="0070226A" w:rsidP="0070226A">
      <w:pPr>
        <w:ind w:left="720"/>
        <w:jc w:val="both"/>
        <w:rPr>
          <w:rFonts w:ascii="Arial" w:hAnsi="Arial" w:cs="Arial"/>
          <w:bCs/>
          <w:iCs/>
          <w:lang w:val="ru-RU"/>
        </w:rPr>
      </w:pPr>
    </w:p>
    <w:p w:rsidR="0070226A" w:rsidRPr="00493F3D" w:rsidRDefault="0070226A" w:rsidP="0070226A">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70226A" w:rsidRDefault="0070226A" w:rsidP="0070226A">
      <w:pPr>
        <w:ind w:left="720"/>
        <w:rPr>
          <w:rFonts w:ascii="Arial" w:hAnsi="Arial" w:cs="Arial"/>
          <w:i/>
          <w:iCs/>
          <w:sz w:val="18"/>
          <w:szCs w:val="18"/>
        </w:rPr>
      </w:pPr>
    </w:p>
    <w:p w:rsidR="00D11ADC" w:rsidRDefault="0070226A" w:rsidP="0070226A">
      <w:pPr>
        <w:ind w:left="315"/>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D11ADC" w:rsidRDefault="0070226A" w:rsidP="00D11ADC">
      <w:pPr>
        <w:ind w:left="3195" w:firstLine="405"/>
        <w:rPr>
          <w:rFonts w:ascii="Arial" w:hAnsi="Arial" w:cs="Arial"/>
          <w:lang w:val="ru-RU"/>
        </w:rPr>
      </w:pPr>
      <w:r>
        <w:rPr>
          <w:rFonts w:ascii="Arial" w:hAnsi="Arial" w:cs="Arial"/>
          <w:lang w:val="ru-RU"/>
        </w:rPr>
        <w:t xml:space="preserve">     </w:t>
      </w:r>
      <w:r w:rsidR="00D11ADC" w:rsidRPr="00493F3D">
        <w:rPr>
          <w:rFonts w:ascii="Arial" w:hAnsi="Arial" w:cs="Arial"/>
          <w:i/>
          <w:iCs/>
          <w:sz w:val="18"/>
          <w:szCs w:val="18"/>
        </w:rPr>
        <w:t>назив члана групе</w:t>
      </w:r>
      <w:r w:rsidR="00D11ADC">
        <w:rPr>
          <w:rFonts w:ascii="Arial" w:hAnsi="Arial" w:cs="Arial"/>
          <w:lang w:val="ru-RU"/>
        </w:rPr>
        <w:t xml:space="preserve"> </w:t>
      </w:r>
    </w:p>
    <w:p w:rsidR="0070226A" w:rsidRPr="00D11ADC" w:rsidRDefault="0070226A" w:rsidP="00D11ADC">
      <w:pPr>
        <w:ind w:left="315"/>
        <w:rPr>
          <w:rFonts w:ascii="Arial" w:hAnsi="Arial" w:cs="Arial"/>
          <w:lang w:val="ru-RU"/>
        </w:rPr>
      </w:pPr>
      <w:r>
        <w:rPr>
          <w:rFonts w:ascii="Arial" w:hAnsi="Arial" w:cs="Arial"/>
          <w:lang w:val="ru-RU"/>
        </w:rPr>
        <w:t>адреса:</w:t>
      </w:r>
      <w:r w:rsidRPr="008566BF">
        <w:rPr>
          <w:rFonts w:ascii="Arial" w:hAnsi="Arial" w:cs="Arial"/>
          <w:bCs/>
          <w:iCs/>
          <w:lang w:val="ru-RU"/>
        </w:rPr>
        <w:t>_____________</w:t>
      </w:r>
      <w:r w:rsidR="00D11ADC">
        <w:rPr>
          <w:rFonts w:ascii="Arial" w:hAnsi="Arial" w:cs="Arial"/>
          <w:bCs/>
          <w:iCs/>
          <w:lang w:val="ru-RU"/>
        </w:rPr>
        <w:t xml:space="preserve">______________________, </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70226A" w:rsidRDefault="0070226A" w:rsidP="0070226A">
      <w:pPr>
        <w:ind w:left="720"/>
        <w:jc w:val="both"/>
        <w:rPr>
          <w:rFonts w:ascii="Arial" w:hAnsi="Arial" w:cs="Arial"/>
          <w:bCs/>
          <w:iCs/>
          <w:lang w:val="ru-RU"/>
        </w:rPr>
      </w:pPr>
    </w:p>
    <w:p w:rsidR="0070226A" w:rsidRDefault="0070226A" w:rsidP="0070226A">
      <w:pPr>
        <w:rPr>
          <w:rFonts w:ascii="Arial" w:hAnsi="Arial" w:cs="Arial"/>
          <w:i/>
          <w:iCs/>
          <w:sz w:val="18"/>
          <w:szCs w:val="18"/>
        </w:rPr>
      </w:pPr>
      <w:r>
        <w:rPr>
          <w:rFonts w:ascii="Arial" w:hAnsi="Arial" w:cs="Arial"/>
          <w:bCs/>
          <w:iCs/>
          <w:lang w:val="ru-RU"/>
        </w:rPr>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70226A" w:rsidRPr="00493F3D" w:rsidRDefault="0070226A" w:rsidP="0070226A">
      <w:pPr>
        <w:ind w:left="720"/>
        <w:rPr>
          <w:rFonts w:ascii="Arial" w:hAnsi="Arial" w:cs="Arial"/>
          <w:lang w:val="ru-RU"/>
        </w:rPr>
      </w:pPr>
    </w:p>
    <w:p w:rsidR="0070226A" w:rsidRPr="00493F3D" w:rsidRDefault="0070226A" w:rsidP="0070226A">
      <w:pPr>
        <w:ind w:left="720" w:hanging="360"/>
        <w:rPr>
          <w:rFonts w:ascii="Arial" w:hAnsi="Arial" w:cs="Arial"/>
          <w:lang w:val="ru-RU"/>
        </w:rPr>
      </w:pPr>
      <w:r w:rsidRPr="00493F3D">
        <w:rPr>
          <w:rFonts w:ascii="Arial" w:hAnsi="Arial" w:cs="Arial"/>
          <w:lang w:val="ru-RU"/>
        </w:rPr>
        <w:t>или</w:t>
      </w:r>
    </w:p>
    <w:p w:rsidR="0070226A" w:rsidRDefault="0070226A" w:rsidP="0070226A">
      <w:pPr>
        <w:ind w:left="720"/>
        <w:rPr>
          <w:rFonts w:ascii="Arial" w:hAnsi="Arial" w:cs="Arial"/>
          <w:lang w:val="ru-RU"/>
        </w:rPr>
      </w:pPr>
    </w:p>
    <w:p w:rsidR="00D11ADC" w:rsidRDefault="00D11ADC" w:rsidP="0070226A">
      <w:pPr>
        <w:ind w:left="720"/>
        <w:rPr>
          <w:rFonts w:ascii="Arial" w:hAnsi="Arial" w:cs="Arial"/>
          <w:lang w:val="ru-RU"/>
        </w:rPr>
      </w:pPr>
    </w:p>
    <w:p w:rsidR="00D47260" w:rsidRDefault="00D47260" w:rsidP="0070226A">
      <w:pPr>
        <w:ind w:left="720"/>
        <w:rPr>
          <w:rFonts w:ascii="Arial" w:hAnsi="Arial" w:cs="Arial"/>
          <w:lang w:val="ru-RU"/>
        </w:rPr>
      </w:pPr>
    </w:p>
    <w:p w:rsidR="00D47260" w:rsidRPr="00493F3D" w:rsidRDefault="00D47260" w:rsidP="0070226A">
      <w:pPr>
        <w:ind w:left="720"/>
        <w:rPr>
          <w:rFonts w:ascii="Arial" w:hAnsi="Arial" w:cs="Arial"/>
          <w:lang w:val="ru-RU"/>
        </w:rPr>
      </w:pPr>
    </w:p>
    <w:p w:rsidR="0070226A" w:rsidRDefault="0070226A" w:rsidP="0070226A">
      <w:pPr>
        <w:ind w:left="720" w:hanging="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Pr>
          <w:rFonts w:ascii="Arial" w:hAnsi="Arial" w:cs="Arial"/>
          <w:lang w:val="ru-RU"/>
        </w:rPr>
        <w:t>__</w:t>
      </w:r>
      <w:r w:rsidRPr="00493F3D">
        <w:rPr>
          <w:rFonts w:ascii="Arial" w:hAnsi="Arial" w:cs="Arial"/>
          <w:bCs/>
          <w:iCs/>
          <w:lang w:val="ru-RU"/>
        </w:rPr>
        <w:t xml:space="preserve"> </w:t>
      </w:r>
    </w:p>
    <w:p w:rsidR="0070226A" w:rsidRPr="00493F3D" w:rsidRDefault="0070226A" w:rsidP="0070226A">
      <w:pPr>
        <w:ind w:left="720" w:firstLine="708"/>
        <w:jc w:val="both"/>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0226A" w:rsidRDefault="0070226A" w:rsidP="0070226A">
      <w:pPr>
        <w:ind w:left="720" w:hanging="360"/>
        <w:jc w:val="both"/>
        <w:rPr>
          <w:rFonts w:ascii="Arial" w:hAnsi="Arial" w:cs="Arial"/>
          <w:bCs/>
          <w:iCs/>
          <w:lang w:val="ru-RU"/>
        </w:rPr>
      </w:pPr>
      <w:r w:rsidRPr="008566BF">
        <w:rPr>
          <w:rFonts w:ascii="Arial" w:hAnsi="Arial" w:cs="Arial"/>
          <w:bCs/>
          <w:iCs/>
          <w:lang w:val="ru-RU"/>
        </w:rPr>
        <w:t>адреса:__________</w:t>
      </w:r>
      <w:r>
        <w:rPr>
          <w:rFonts w:ascii="Arial" w:hAnsi="Arial" w:cs="Arial"/>
          <w:bCs/>
          <w:iCs/>
          <w:lang w:val="ru-RU"/>
        </w:rPr>
        <w:t>____________________________</w:t>
      </w:r>
      <w:r w:rsidRPr="008566BF">
        <w:rPr>
          <w:rFonts w:ascii="Arial" w:hAnsi="Arial" w:cs="Arial"/>
          <w:bCs/>
          <w:iCs/>
          <w:lang w:val="ru-RU"/>
        </w:rPr>
        <w:t>ПИБ:______________</w:t>
      </w:r>
      <w:r>
        <w:rPr>
          <w:rFonts w:ascii="Arial" w:hAnsi="Arial" w:cs="Arial"/>
          <w:bCs/>
          <w:iCs/>
          <w:lang w:val="ru-RU"/>
        </w:rPr>
        <w:t>_</w:t>
      </w:r>
      <w:r w:rsidRPr="008566BF">
        <w:rPr>
          <w:rFonts w:ascii="Arial" w:hAnsi="Arial" w:cs="Arial"/>
          <w:bCs/>
          <w:iCs/>
          <w:lang w:val="ru-RU"/>
        </w:rPr>
        <w:t>,</w:t>
      </w:r>
    </w:p>
    <w:p w:rsidR="0070226A" w:rsidRPr="00493F3D" w:rsidRDefault="00D11ADC" w:rsidP="0070226A">
      <w:pPr>
        <w:ind w:left="360"/>
        <w:jc w:val="both"/>
        <w:rPr>
          <w:rFonts w:ascii="Arial" w:hAnsi="Arial" w:cs="Arial"/>
          <w:lang w:val="ru-RU"/>
        </w:rPr>
      </w:pPr>
      <w:r>
        <w:rPr>
          <w:rFonts w:ascii="Arial" w:hAnsi="Arial" w:cs="Arial"/>
          <w:bCs/>
          <w:iCs/>
          <w:lang w:val="ru-RU"/>
        </w:rPr>
        <w:t>матични број:</w:t>
      </w:r>
      <w:r w:rsidR="0070226A" w:rsidRPr="008566BF">
        <w:rPr>
          <w:rFonts w:ascii="Arial" w:hAnsi="Arial" w:cs="Arial"/>
          <w:bCs/>
          <w:iCs/>
          <w:lang w:val="ru-RU"/>
        </w:rPr>
        <w:t>_____________</w:t>
      </w:r>
      <w:r>
        <w:rPr>
          <w:rFonts w:ascii="Arial" w:hAnsi="Arial" w:cs="Arial"/>
          <w:bCs/>
          <w:iCs/>
          <w:lang w:val="ru-RU"/>
        </w:rPr>
        <w:t>_____</w:t>
      </w:r>
      <w:r w:rsidR="0070226A" w:rsidRPr="008566BF">
        <w:rPr>
          <w:rFonts w:ascii="Arial" w:hAnsi="Arial" w:cs="Arial"/>
          <w:bCs/>
          <w:iCs/>
          <w:lang w:val="ru-RU"/>
        </w:rPr>
        <w:t>, број рачуна: ______________________________</w:t>
      </w:r>
      <w:r w:rsidR="0070226A" w:rsidRPr="00493F3D">
        <w:rPr>
          <w:rFonts w:ascii="Arial" w:hAnsi="Arial" w:cs="Arial"/>
          <w:lang w:val="ru-RU"/>
        </w:rPr>
        <w:t xml:space="preserve"> кога заступа</w:t>
      </w:r>
      <w:r w:rsidR="0070226A">
        <w:rPr>
          <w:rFonts w:ascii="Arial" w:hAnsi="Arial" w:cs="Arial"/>
          <w:lang w:val="ru-RU"/>
        </w:rPr>
        <w:t xml:space="preserve"> __</w:t>
      </w:r>
      <w:r w:rsidR="0070226A" w:rsidRPr="00493F3D">
        <w:rPr>
          <w:rFonts w:ascii="Arial" w:hAnsi="Arial" w:cs="Arial"/>
          <w:lang w:val="ru-RU"/>
        </w:rPr>
        <w:t>__________________________</w:t>
      </w:r>
      <w:r w:rsidR="0070226A">
        <w:rPr>
          <w:rFonts w:ascii="Arial" w:hAnsi="Arial" w:cs="Arial"/>
          <w:lang w:val="ru-RU"/>
        </w:rPr>
        <w:t>____</w:t>
      </w:r>
      <w:r w:rsidR="0070226A" w:rsidRPr="00493F3D">
        <w:rPr>
          <w:rFonts w:ascii="Arial" w:hAnsi="Arial" w:cs="Arial"/>
          <w:lang w:val="ru-RU"/>
        </w:rPr>
        <w:t>____ (у даљем тексту:</w:t>
      </w:r>
      <w:r>
        <w:rPr>
          <w:rFonts w:ascii="Arial" w:hAnsi="Arial" w:cs="Arial"/>
          <w:lang w:val="ru-RU"/>
        </w:rPr>
        <w:t xml:space="preserve"> «</w:t>
      </w:r>
      <w:r w:rsidR="0070226A">
        <w:rPr>
          <w:rFonts w:ascii="Arial" w:hAnsi="Arial" w:cs="Arial"/>
          <w:lang w:val="ru-RU"/>
        </w:rPr>
        <w:t>Извршилац</w:t>
      </w:r>
      <w:r>
        <w:rPr>
          <w:rFonts w:ascii="Arial" w:hAnsi="Arial" w:cs="Arial"/>
          <w:lang w:val="ru-RU"/>
        </w:rPr>
        <w:t>»</w:t>
      </w:r>
      <w:r w:rsidR="0070226A" w:rsidRPr="00493F3D">
        <w:rPr>
          <w:rFonts w:ascii="Arial" w:hAnsi="Arial" w:cs="Arial"/>
          <w:lang w:val="ru-RU"/>
        </w:rPr>
        <w:t>) са подизвођачем</w:t>
      </w:r>
    </w:p>
    <w:p w:rsidR="0070226A" w:rsidRPr="00493F3D" w:rsidRDefault="0070226A" w:rsidP="0070226A">
      <w:pPr>
        <w:ind w:left="720"/>
        <w:jc w:val="both"/>
        <w:rPr>
          <w:rFonts w:ascii="Arial" w:hAnsi="Arial" w:cs="Arial"/>
          <w:lang w:val="ru-RU"/>
        </w:rPr>
      </w:pPr>
    </w:p>
    <w:p w:rsidR="00D11ADC" w:rsidRDefault="0070226A" w:rsidP="0070226A">
      <w:pPr>
        <w:ind w:left="360"/>
        <w:jc w:val="both"/>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D11ADC" w:rsidRDefault="00D11ADC" w:rsidP="0070226A">
      <w:pPr>
        <w:ind w:left="360"/>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Pr="00493F3D">
        <w:rPr>
          <w:rFonts w:ascii="Arial" w:hAnsi="Arial" w:cs="Arial"/>
          <w:i/>
          <w:iCs/>
          <w:sz w:val="18"/>
          <w:szCs w:val="18"/>
        </w:rPr>
        <w:t xml:space="preserve">назив </w:t>
      </w:r>
      <w:r>
        <w:rPr>
          <w:rFonts w:ascii="Arial" w:hAnsi="Arial" w:cs="Arial"/>
          <w:i/>
          <w:iCs/>
          <w:sz w:val="18"/>
          <w:szCs w:val="18"/>
        </w:rPr>
        <w:t>подизвођача</w:t>
      </w:r>
      <w:r>
        <w:rPr>
          <w:rFonts w:ascii="Arial" w:hAnsi="Arial" w:cs="Arial"/>
          <w:lang w:val="ru-RU"/>
        </w:rPr>
        <w:t xml:space="preserve"> </w:t>
      </w:r>
    </w:p>
    <w:p w:rsidR="0070226A" w:rsidRPr="00D11ADC" w:rsidRDefault="0070226A" w:rsidP="00D11ADC">
      <w:pPr>
        <w:ind w:left="360"/>
        <w:jc w:val="both"/>
        <w:rPr>
          <w:rFonts w:ascii="Arial" w:hAnsi="Arial" w:cs="Arial"/>
          <w:lang w:val="ru-RU"/>
        </w:rPr>
      </w:pPr>
      <w:r>
        <w:rPr>
          <w:rFonts w:ascii="Arial" w:hAnsi="Arial" w:cs="Arial"/>
          <w:lang w:val="ru-RU"/>
        </w:rPr>
        <w:t>адреса:</w:t>
      </w:r>
      <w:r w:rsidRPr="008566BF">
        <w:rPr>
          <w:rFonts w:ascii="Arial" w:hAnsi="Arial" w:cs="Arial"/>
          <w:bCs/>
          <w:iCs/>
          <w:lang w:val="ru-RU"/>
        </w:rPr>
        <w:t>________</w:t>
      </w:r>
      <w:r w:rsidR="00D11ADC">
        <w:rPr>
          <w:rFonts w:ascii="Arial" w:hAnsi="Arial" w:cs="Arial"/>
          <w:bCs/>
          <w:iCs/>
          <w:lang w:val="ru-RU"/>
        </w:rPr>
        <w:t xml:space="preserve">__________________________, </w:t>
      </w:r>
      <w:r w:rsidRPr="008566BF">
        <w:rPr>
          <w:rFonts w:ascii="Arial" w:hAnsi="Arial" w:cs="Arial"/>
          <w:bCs/>
          <w:iCs/>
          <w:lang w:val="ru-RU"/>
        </w:rPr>
        <w:t>ПИБ:_____________</w:t>
      </w:r>
      <w:r>
        <w:rPr>
          <w:rFonts w:ascii="Arial" w:hAnsi="Arial" w:cs="Arial"/>
          <w:bCs/>
          <w:iCs/>
          <w:lang w:val="ru-RU"/>
        </w:rPr>
        <w:t>____</w:t>
      </w:r>
      <w:r w:rsidRPr="008566BF">
        <w:rPr>
          <w:rFonts w:ascii="Arial" w:hAnsi="Arial" w:cs="Arial"/>
          <w:bCs/>
          <w:iCs/>
          <w:lang w:val="ru-RU"/>
        </w:rPr>
        <w:t>_,</w:t>
      </w:r>
      <w:r>
        <w:rPr>
          <w:rFonts w:ascii="Arial" w:hAnsi="Arial" w:cs="Arial"/>
          <w:bCs/>
          <w:iCs/>
          <w:lang w:val="ru-RU"/>
        </w:rPr>
        <w:t xml:space="preserve"> </w:t>
      </w:r>
    </w:p>
    <w:p w:rsidR="0070226A" w:rsidRDefault="0070226A" w:rsidP="0070226A">
      <w:pPr>
        <w:ind w:left="720"/>
        <w:jc w:val="both"/>
        <w:rPr>
          <w:rFonts w:ascii="Arial" w:hAnsi="Arial" w:cs="Arial"/>
          <w:bCs/>
          <w:iCs/>
          <w:lang w:val="ru-RU"/>
        </w:rPr>
      </w:pPr>
    </w:p>
    <w:p w:rsidR="0070226A" w:rsidRDefault="0070226A" w:rsidP="0070226A">
      <w:pPr>
        <w:ind w:left="720" w:hanging="360"/>
        <w:jc w:val="both"/>
        <w:rPr>
          <w:rFonts w:ascii="Arial" w:hAnsi="Arial" w:cs="Arial"/>
          <w:i/>
          <w:iCs/>
          <w:sz w:val="18"/>
          <w:szCs w:val="18"/>
          <w:lang w:val="sr-Cyrl-CS"/>
        </w:rPr>
      </w:pPr>
      <w:r w:rsidRPr="008566BF">
        <w:rPr>
          <w:rFonts w:ascii="Arial" w:hAnsi="Arial" w:cs="Arial"/>
          <w:bCs/>
          <w:iCs/>
          <w:lang w:val="ru-RU"/>
        </w:rPr>
        <w:t>матични број: _____________</w:t>
      </w:r>
      <w:r>
        <w:rPr>
          <w:rFonts w:ascii="Arial" w:hAnsi="Arial" w:cs="Arial"/>
          <w:bCs/>
          <w:iCs/>
          <w:lang w:val="ru-RU"/>
        </w:rPr>
        <w:t xml:space="preserve"> .</w:t>
      </w:r>
    </w:p>
    <w:p w:rsidR="0070226A" w:rsidRDefault="0070226A" w:rsidP="0070226A">
      <w:pPr>
        <w:ind w:left="720"/>
        <w:rPr>
          <w:rFonts w:ascii="Arial" w:hAnsi="Arial" w:cs="Arial"/>
          <w:i/>
          <w:iCs/>
          <w:sz w:val="18"/>
          <w:szCs w:val="18"/>
          <w:lang w:val="sr-Cyrl-CS"/>
        </w:rPr>
      </w:pPr>
    </w:p>
    <w:p w:rsidR="0070226A" w:rsidRPr="0070226A" w:rsidRDefault="0070226A" w:rsidP="0070226A">
      <w:pPr>
        <w:jc w:val="both"/>
        <w:rPr>
          <w:rFonts w:ascii="Arial" w:hAnsi="Arial" w:cs="Arial"/>
          <w:bCs/>
          <w:iCs/>
          <w:lang w:val="ru-RU"/>
        </w:rPr>
      </w:pPr>
    </w:p>
    <w:p w:rsidR="0053638E" w:rsidRPr="0070226A" w:rsidRDefault="0053638E" w:rsidP="0070226A">
      <w:pPr>
        <w:pStyle w:val="ListParagraph"/>
        <w:ind w:left="360"/>
        <w:jc w:val="both"/>
        <w:rPr>
          <w:rFonts w:ascii="Arial" w:hAnsi="Arial" w:cs="Arial"/>
        </w:rPr>
      </w:pPr>
      <w:r w:rsidRPr="0070226A">
        <w:rPr>
          <w:rFonts w:ascii="Arial" w:hAnsi="Arial" w:cs="Arial"/>
        </w:rPr>
        <w:t xml:space="preserve">Уговорне стране сагласно констатују: </w:t>
      </w:r>
    </w:p>
    <w:p w:rsidR="0053638E" w:rsidRPr="0070226A" w:rsidRDefault="0053638E" w:rsidP="00FE27EF">
      <w:pPr>
        <w:pStyle w:val="Default"/>
        <w:numPr>
          <w:ilvl w:val="0"/>
          <w:numId w:val="20"/>
        </w:numPr>
        <w:jc w:val="both"/>
      </w:pPr>
      <w:r w:rsidRPr="0070226A">
        <w:t xml:space="preserve">да је Наручилац на основу Закона о јавним набавкама („Службени гласник РС“, број 124/2012, 14/2015 и 68/2015), спровео </w:t>
      </w:r>
      <w:r w:rsidR="00423D8E" w:rsidRPr="0070226A">
        <w:t>отворени поступак</w:t>
      </w:r>
      <w:r w:rsidR="00D12EBF" w:rsidRPr="0070226A">
        <w:rPr>
          <w:lang w:val="sr-Cyrl-CS"/>
        </w:rPr>
        <w:t xml:space="preserve"> јавне набавке</w:t>
      </w:r>
      <w:r w:rsidR="00EB2BEA" w:rsidRPr="0070226A">
        <w:t xml:space="preserve"> </w:t>
      </w:r>
      <w:r w:rsidRPr="0070226A">
        <w:t>услуга –</w:t>
      </w:r>
      <w:r w:rsidR="004066E3">
        <w:rPr>
          <w:b/>
          <w:bCs/>
          <w:iCs/>
          <w:lang w:val="sr-Cyrl-CS"/>
        </w:rPr>
        <w:t xml:space="preserve"> </w:t>
      </w:r>
      <w:r w:rsidR="004066E3" w:rsidRPr="00926144">
        <w:rPr>
          <w:b/>
          <w:iCs/>
        </w:rPr>
        <w:t>Услуге стручног надзора над извођењем</w:t>
      </w:r>
      <w:r w:rsidR="004066E3">
        <w:rPr>
          <w:b/>
          <w:iCs/>
          <w:lang w:val="sr-Cyrl-CS"/>
        </w:rPr>
        <w:t xml:space="preserve"> радова на </w:t>
      </w:r>
      <w:r w:rsidR="004066E3" w:rsidRPr="00CD4EFE">
        <w:rPr>
          <w:rFonts w:eastAsia="TimesNewRomanPS-BoldMT"/>
          <w:b/>
          <w:bCs/>
          <w:lang w:val="sr-Cyrl-CS"/>
        </w:rPr>
        <w:t>изградњи пумпне станице за подизање притиска за водоводну мрежу у насељу Стара Лозница</w:t>
      </w:r>
      <w:r w:rsidR="004066E3" w:rsidRPr="0070226A">
        <w:rPr>
          <w:b/>
          <w:bCs/>
        </w:rPr>
        <w:t xml:space="preserve"> </w:t>
      </w:r>
      <w:r w:rsidRPr="0070226A">
        <w:rPr>
          <w:b/>
          <w:bCs/>
        </w:rPr>
        <w:t xml:space="preserve">– </w:t>
      </w:r>
      <w:r w:rsidRPr="0070226A">
        <w:rPr>
          <w:bCs/>
          <w:lang w:val="sr-Cyrl-CS"/>
        </w:rPr>
        <w:t xml:space="preserve">интерни број </w:t>
      </w:r>
      <w:r w:rsidR="005D1857" w:rsidRPr="0070226A">
        <w:rPr>
          <w:bCs/>
        </w:rPr>
        <w:t>ЈНВВ</w:t>
      </w:r>
      <w:r w:rsidRPr="0070226A">
        <w:rPr>
          <w:bCs/>
        </w:rPr>
        <w:t xml:space="preserve"> </w:t>
      </w:r>
      <w:r w:rsidR="00CA5BF9">
        <w:rPr>
          <w:bCs/>
          <w:lang w:val="sr-Cyrl-CS"/>
        </w:rPr>
        <w:t>17</w:t>
      </w:r>
      <w:r w:rsidR="00423D8E" w:rsidRPr="0070226A">
        <w:rPr>
          <w:bCs/>
        </w:rPr>
        <w:t>/201</w:t>
      </w:r>
      <w:r w:rsidR="004066E3">
        <w:rPr>
          <w:bCs/>
          <w:lang w:val="sr-Cyrl-CS"/>
        </w:rPr>
        <w:t>9</w:t>
      </w:r>
      <w:r w:rsidRPr="0070226A">
        <w:t xml:space="preserve">, </w:t>
      </w:r>
      <w:r w:rsidRPr="0070226A">
        <w:rPr>
          <w:lang w:val="sr-Cyrl-CS"/>
        </w:rPr>
        <w:t xml:space="preserve">наведене у Плану јавних набавки под бројем </w:t>
      </w:r>
      <w:r w:rsidR="00423D8E" w:rsidRPr="0070226A">
        <w:rPr>
          <w:lang w:val="sr-Cyrl-CS"/>
        </w:rPr>
        <w:t>1.2.</w:t>
      </w:r>
      <w:r w:rsidR="006C2B82">
        <w:t>13</w:t>
      </w:r>
      <w:r w:rsidR="00423D8E" w:rsidRPr="0070226A">
        <w:rPr>
          <w:lang w:val="sr-Cyrl-CS"/>
        </w:rPr>
        <w:t>/1</w:t>
      </w:r>
      <w:r w:rsidR="004066E3">
        <w:rPr>
          <w:lang w:val="sr-Cyrl-CS"/>
        </w:rPr>
        <w:t>9</w:t>
      </w:r>
      <w:r w:rsidRPr="0070226A">
        <w:rPr>
          <w:lang w:val="sr-Cyrl-CS"/>
        </w:rPr>
        <w:t xml:space="preserve">, </w:t>
      </w:r>
      <w:r w:rsidRPr="0070226A">
        <w:t xml:space="preserve">на основу позива објављеног на Порталу јавних набавки и интернет страни наручиоца; </w:t>
      </w:r>
    </w:p>
    <w:p w:rsidR="0053638E" w:rsidRPr="0070226A" w:rsidRDefault="0053638E" w:rsidP="00FE27EF">
      <w:pPr>
        <w:pStyle w:val="Default"/>
        <w:numPr>
          <w:ilvl w:val="0"/>
          <w:numId w:val="20"/>
        </w:numPr>
        <w:jc w:val="both"/>
      </w:pPr>
      <w:r w:rsidRPr="0070226A">
        <w:t xml:space="preserve">да је </w:t>
      </w:r>
      <w:r w:rsidRPr="0070226A">
        <w:rPr>
          <w:bCs/>
          <w:iCs/>
          <w:lang w:val="ru-RU"/>
        </w:rPr>
        <w:t>Извршилац</w:t>
      </w:r>
      <w:r w:rsidRPr="0070226A">
        <w:t xml:space="preserve"> доставио понуду број ............................................</w:t>
      </w:r>
      <w:r w:rsidR="00920F81" w:rsidRPr="0070226A">
        <w:t>.............</w:t>
      </w:r>
      <w:r w:rsidRPr="0070226A">
        <w:rPr>
          <w:lang w:val="sr-Cyrl-CS"/>
        </w:rPr>
        <w:t xml:space="preserve"> </w:t>
      </w:r>
      <w:r w:rsidRPr="0070226A">
        <w:t>од .................................................. (заводни бр.</w:t>
      </w:r>
      <w:r w:rsidRPr="0070226A">
        <w:rPr>
          <w:bCs/>
          <w:iCs/>
          <w:lang w:val="ru-RU"/>
        </w:rPr>
        <w:t xml:space="preserve"> </w:t>
      </w:r>
      <w:r w:rsidR="0012038B" w:rsidRPr="0070226A">
        <w:rPr>
          <w:bCs/>
          <w:iCs/>
          <w:lang w:val="ru-RU"/>
        </w:rPr>
        <w:t>Извршиоца</w:t>
      </w:r>
      <w:r w:rsidRPr="0070226A">
        <w:t xml:space="preserve">), која у потпуности испуњава услове из конкурсне документације, налази се у прилогу и саставни је део овог уговора; </w:t>
      </w:r>
    </w:p>
    <w:p w:rsidR="00EB2BEA" w:rsidRPr="0070226A"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70226A">
        <w:rPr>
          <w:rFonts w:ascii="Arial" w:hAnsi="Arial" w:cs="Arial"/>
          <w:bCs/>
          <w:iCs/>
        </w:rPr>
        <w:t>да су с</w:t>
      </w:r>
      <w:r w:rsidRPr="0070226A">
        <w:rPr>
          <w:rFonts w:ascii="Arial" w:hAnsi="Arial" w:cs="Arial"/>
          <w:bCs/>
          <w:iCs/>
          <w:lang w:val="sr-Cyrl-CS"/>
        </w:rPr>
        <w:t xml:space="preserve">редства за реализацију предметне јавне набавке обезбеђена </w:t>
      </w:r>
      <w:r w:rsidRPr="0070226A">
        <w:rPr>
          <w:rFonts w:ascii="Arial" w:eastAsiaTheme="minorHAnsi" w:hAnsi="Arial" w:cs="Arial"/>
          <w:color w:val="auto"/>
          <w:kern w:val="0"/>
          <w:lang w:val="sr-Cyrl-CS" w:eastAsia="en-US"/>
        </w:rPr>
        <w:t>Одлуком о</w:t>
      </w:r>
      <w:r w:rsidR="0012038B" w:rsidRPr="0070226A">
        <w:rPr>
          <w:rFonts w:ascii="Arial" w:eastAsiaTheme="minorHAnsi" w:hAnsi="Arial" w:cs="Arial"/>
          <w:color w:val="auto"/>
          <w:kern w:val="0"/>
          <w:lang w:val="sr-Cyrl-CS" w:eastAsia="en-US"/>
        </w:rPr>
        <w:t xml:space="preserve"> буџету општине Баточина за 201</w:t>
      </w:r>
      <w:r w:rsidR="004066E3">
        <w:rPr>
          <w:rFonts w:ascii="Arial" w:eastAsiaTheme="minorHAnsi" w:hAnsi="Arial" w:cs="Arial"/>
          <w:color w:val="auto"/>
          <w:kern w:val="0"/>
          <w:lang w:val="sr-Cyrl-CS" w:eastAsia="en-US"/>
        </w:rPr>
        <w:t>9</w:t>
      </w:r>
      <w:r w:rsidRPr="0070226A">
        <w:rPr>
          <w:rFonts w:ascii="Arial" w:eastAsiaTheme="minorHAnsi" w:hAnsi="Arial" w:cs="Arial"/>
          <w:color w:val="auto"/>
          <w:kern w:val="0"/>
          <w:lang w:val="sr-Cyrl-CS" w:eastAsia="en-US"/>
        </w:rPr>
        <w:t>.годину,</w:t>
      </w:r>
      <w:r w:rsidR="00EB2BEA" w:rsidRPr="0070226A">
        <w:rPr>
          <w:rFonts w:ascii="Arial" w:eastAsiaTheme="minorHAnsi" w:hAnsi="Arial" w:cs="Arial"/>
          <w:color w:val="auto"/>
          <w:lang w:val="sr-Cyrl-CS" w:eastAsia="en-US"/>
        </w:rPr>
        <w:t xml:space="preserve"> на разделу 4, глава 4.01, функција </w:t>
      </w:r>
      <w:r w:rsidR="004066E3">
        <w:rPr>
          <w:rFonts w:ascii="Arial" w:eastAsiaTheme="minorHAnsi" w:hAnsi="Arial" w:cs="Arial"/>
          <w:color w:val="auto"/>
          <w:lang w:val="sr-Cyrl-CS" w:eastAsia="en-US"/>
        </w:rPr>
        <w:t>620</w:t>
      </w:r>
      <w:r w:rsidR="00EB2BEA" w:rsidRPr="0070226A">
        <w:rPr>
          <w:rFonts w:ascii="Arial" w:eastAsiaTheme="minorHAnsi" w:hAnsi="Arial" w:cs="Arial"/>
          <w:color w:val="auto"/>
          <w:lang w:val="sr-Cyrl-CS" w:eastAsia="en-US"/>
        </w:rPr>
        <w:t>, програм 0</w:t>
      </w:r>
      <w:r w:rsidR="004066E3">
        <w:rPr>
          <w:rFonts w:ascii="Arial" w:eastAsiaTheme="minorHAnsi" w:hAnsi="Arial" w:cs="Arial"/>
          <w:color w:val="auto"/>
          <w:lang w:val="sr-Cyrl-CS" w:eastAsia="en-US"/>
        </w:rPr>
        <w:t>2</w:t>
      </w:r>
      <w:r w:rsidR="00EB2BEA" w:rsidRPr="0070226A">
        <w:rPr>
          <w:rFonts w:ascii="Arial" w:eastAsiaTheme="minorHAnsi" w:hAnsi="Arial" w:cs="Arial"/>
          <w:color w:val="auto"/>
          <w:lang w:val="sr-Cyrl-CS" w:eastAsia="en-US"/>
        </w:rPr>
        <w:t xml:space="preserve"> –</w:t>
      </w:r>
      <w:r w:rsidR="004066E3">
        <w:rPr>
          <w:rFonts w:ascii="Arial" w:eastAsiaTheme="minorHAnsi" w:hAnsi="Arial" w:cs="Arial"/>
          <w:color w:val="auto"/>
          <w:lang w:val="sr-Cyrl-CS" w:eastAsia="en-US"/>
        </w:rPr>
        <w:t xml:space="preserve"> Комуналне делатности</w:t>
      </w:r>
      <w:r w:rsidR="00EB2BEA" w:rsidRPr="0070226A">
        <w:rPr>
          <w:rFonts w:ascii="Arial" w:eastAsiaTheme="minorHAnsi" w:hAnsi="Arial" w:cs="Arial"/>
          <w:color w:val="auto"/>
          <w:lang w:val="sr-Cyrl-CS" w:eastAsia="en-US"/>
        </w:rPr>
        <w:t>, ПА 000</w:t>
      </w:r>
      <w:r w:rsidR="004066E3">
        <w:rPr>
          <w:rFonts w:ascii="Arial" w:eastAsiaTheme="minorHAnsi" w:hAnsi="Arial" w:cs="Arial"/>
          <w:color w:val="auto"/>
          <w:lang w:val="sr-Cyrl-CS" w:eastAsia="en-US"/>
        </w:rPr>
        <w:t>8</w:t>
      </w:r>
      <w:r w:rsidR="00EB2BEA" w:rsidRPr="0070226A">
        <w:rPr>
          <w:rFonts w:ascii="Arial" w:eastAsiaTheme="minorHAnsi" w:hAnsi="Arial" w:cs="Arial"/>
          <w:color w:val="auto"/>
          <w:lang w:val="sr-Cyrl-CS" w:eastAsia="en-US"/>
        </w:rPr>
        <w:t xml:space="preserve"> – Управљање и</w:t>
      </w:r>
      <w:r w:rsidR="004066E3">
        <w:rPr>
          <w:rFonts w:ascii="Arial" w:eastAsiaTheme="minorHAnsi" w:hAnsi="Arial" w:cs="Arial"/>
          <w:color w:val="auto"/>
          <w:lang w:val="sr-Cyrl-CS" w:eastAsia="en-US"/>
        </w:rPr>
        <w:t xml:space="preserve"> снабдевање водом за пићем</w:t>
      </w:r>
      <w:r w:rsidR="00EB2BEA" w:rsidRPr="0070226A">
        <w:rPr>
          <w:rFonts w:ascii="Arial" w:eastAsiaTheme="minorHAnsi" w:hAnsi="Arial" w:cs="Arial"/>
          <w:color w:val="auto"/>
          <w:lang w:val="sr-Cyrl-CS" w:eastAsia="en-US"/>
        </w:rPr>
        <w:t>, позиција 0</w:t>
      </w:r>
      <w:r w:rsidR="004066E3">
        <w:rPr>
          <w:rFonts w:ascii="Arial" w:eastAsiaTheme="minorHAnsi" w:hAnsi="Arial" w:cs="Arial"/>
          <w:color w:val="auto"/>
          <w:lang w:val="sr-Cyrl-CS" w:eastAsia="en-US"/>
        </w:rPr>
        <w:t>63</w:t>
      </w:r>
      <w:r w:rsidR="00EB2BEA" w:rsidRPr="0070226A">
        <w:rPr>
          <w:rFonts w:ascii="Arial" w:eastAsiaTheme="minorHAnsi" w:hAnsi="Arial" w:cs="Arial"/>
          <w:color w:val="auto"/>
          <w:lang w:val="sr-Cyrl-CS" w:eastAsia="en-US"/>
        </w:rPr>
        <w:t xml:space="preserve">, економска класификација 511 - </w:t>
      </w:r>
      <w:r w:rsidR="00EB2BEA" w:rsidRPr="0070226A">
        <w:rPr>
          <w:rFonts w:ascii="Arial" w:hAnsi="Arial" w:cs="Arial"/>
          <w:bCs/>
          <w:color w:val="auto"/>
          <w:lang w:eastAsia="en-US"/>
        </w:rPr>
        <w:t>Инвестиционо одржавање</w:t>
      </w:r>
      <w:r w:rsidR="00EB2BEA" w:rsidRPr="0070226A">
        <w:rPr>
          <w:rFonts w:ascii="Arial" w:hAnsi="Arial" w:cs="Arial"/>
          <w:bCs/>
          <w:color w:val="auto"/>
          <w:lang w:val="sr-Cyrl-CS" w:eastAsia="en-US"/>
        </w:rPr>
        <w:t>.</w:t>
      </w:r>
    </w:p>
    <w:p w:rsidR="0053638E" w:rsidRPr="0070226A" w:rsidRDefault="0053638E" w:rsidP="00FE27EF">
      <w:pPr>
        <w:pStyle w:val="Default"/>
        <w:numPr>
          <w:ilvl w:val="0"/>
          <w:numId w:val="20"/>
        </w:numPr>
        <w:jc w:val="both"/>
        <w:rPr>
          <w:lang w:val="sr-Cyrl-CS"/>
        </w:rPr>
      </w:pPr>
      <w:r w:rsidRPr="0070226A">
        <w:t>да је Наручилац Одлуком о додели уговора број</w:t>
      </w:r>
      <w:r w:rsidRPr="0070226A">
        <w:rPr>
          <w:lang w:val="sr-Cyrl-CS"/>
        </w:rPr>
        <w:t xml:space="preserve"> </w:t>
      </w:r>
      <w:r w:rsidRPr="0070226A">
        <w:t>.................................................. (попуњава Наручилац) доделио уговор за јавну набавку услуга –</w:t>
      </w:r>
      <w:r w:rsidR="004066E3">
        <w:rPr>
          <w:b/>
          <w:bCs/>
          <w:iCs/>
          <w:lang w:val="sr-Cyrl-CS"/>
        </w:rPr>
        <w:t xml:space="preserve"> </w:t>
      </w:r>
      <w:r w:rsidR="004066E3" w:rsidRPr="00926144">
        <w:rPr>
          <w:b/>
          <w:iCs/>
        </w:rPr>
        <w:t>Услуге стручног надзора над извођењем</w:t>
      </w:r>
      <w:r w:rsidR="004066E3">
        <w:rPr>
          <w:b/>
          <w:iCs/>
          <w:lang w:val="sr-Cyrl-CS"/>
        </w:rPr>
        <w:t xml:space="preserve"> радова на </w:t>
      </w:r>
      <w:r w:rsidR="004066E3" w:rsidRPr="00CD4EFE">
        <w:rPr>
          <w:rFonts w:eastAsia="TimesNewRomanPS-BoldMT"/>
          <w:b/>
          <w:bCs/>
          <w:lang w:val="sr-Cyrl-CS"/>
        </w:rPr>
        <w:t>изградњи пумпне станице за подизање притиска за водоводну мрежу у насељу Стара Лозница</w:t>
      </w:r>
      <w:r w:rsidR="004066E3" w:rsidRPr="0070226A">
        <w:rPr>
          <w:b/>
          <w:bCs/>
        </w:rPr>
        <w:t xml:space="preserve"> </w:t>
      </w:r>
      <w:r w:rsidRPr="0070226A">
        <w:rPr>
          <w:b/>
          <w:bCs/>
        </w:rPr>
        <w:t xml:space="preserve">– </w:t>
      </w:r>
      <w:r w:rsidRPr="0070226A">
        <w:rPr>
          <w:bCs/>
          <w:lang w:val="sr-Cyrl-CS"/>
        </w:rPr>
        <w:t xml:space="preserve">интерни број </w:t>
      </w:r>
      <w:r w:rsidR="005D1857" w:rsidRPr="0070226A">
        <w:rPr>
          <w:bCs/>
        </w:rPr>
        <w:t>ЈНВВ</w:t>
      </w:r>
      <w:r w:rsidRPr="0070226A">
        <w:rPr>
          <w:bCs/>
        </w:rPr>
        <w:t xml:space="preserve"> </w:t>
      </w:r>
      <w:r w:rsidR="00CA5BF9">
        <w:rPr>
          <w:bCs/>
          <w:lang w:val="sr-Cyrl-CS"/>
        </w:rPr>
        <w:t>17</w:t>
      </w:r>
      <w:r w:rsidR="00423D8E" w:rsidRPr="0070226A">
        <w:rPr>
          <w:bCs/>
        </w:rPr>
        <w:t>/201</w:t>
      </w:r>
      <w:r w:rsidR="004066E3">
        <w:rPr>
          <w:bCs/>
          <w:lang w:val="sr-Cyrl-CS"/>
        </w:rPr>
        <w:t>9</w:t>
      </w:r>
      <w:r w:rsidRPr="0070226A">
        <w:t xml:space="preserve">, </w:t>
      </w:r>
      <w:r w:rsidRPr="0070226A">
        <w:rPr>
          <w:lang w:val="sr-Cyrl-CS"/>
        </w:rPr>
        <w:t xml:space="preserve">наведене у Плану јавних набавки под бројем </w:t>
      </w:r>
      <w:r w:rsidR="00423D8E" w:rsidRPr="0070226A">
        <w:rPr>
          <w:lang w:val="sr-Cyrl-CS"/>
        </w:rPr>
        <w:t>1.2.</w:t>
      </w:r>
      <w:r w:rsidR="006C2B82">
        <w:t>13</w:t>
      </w:r>
      <w:r w:rsidR="00423D8E" w:rsidRPr="0070226A">
        <w:rPr>
          <w:lang w:val="sr-Cyrl-CS"/>
        </w:rPr>
        <w:t>/1</w:t>
      </w:r>
      <w:r w:rsidR="004066E3">
        <w:rPr>
          <w:lang w:val="sr-Cyrl-CS"/>
        </w:rPr>
        <w:t>9</w:t>
      </w:r>
      <w:r w:rsidRPr="0070226A">
        <w:rPr>
          <w:b/>
          <w:lang w:val="sr-Cyrl-CS"/>
        </w:rPr>
        <w:t>.</w:t>
      </w:r>
    </w:p>
    <w:p w:rsidR="00920F81" w:rsidRPr="0070226A" w:rsidRDefault="00920F81" w:rsidP="005520AD">
      <w:pPr>
        <w:rPr>
          <w:rFonts w:ascii="Arial" w:hAnsi="Arial" w:cs="Arial"/>
          <w:i/>
          <w:iCs/>
        </w:rPr>
      </w:pPr>
    </w:p>
    <w:p w:rsidR="005520AD" w:rsidRPr="00926144" w:rsidRDefault="005520AD" w:rsidP="005520AD">
      <w:pPr>
        <w:jc w:val="center"/>
        <w:rPr>
          <w:rFonts w:ascii="Arial" w:hAnsi="Arial" w:cs="Arial"/>
          <w:b/>
        </w:rPr>
      </w:pPr>
      <w:r w:rsidRPr="00926144">
        <w:rPr>
          <w:rFonts w:ascii="Arial" w:hAnsi="Arial" w:cs="Arial"/>
          <w:b/>
        </w:rPr>
        <w:t>Члан 1.</w:t>
      </w:r>
    </w:p>
    <w:p w:rsidR="005520AD" w:rsidRPr="00926144" w:rsidRDefault="005520AD" w:rsidP="005520AD">
      <w:pPr>
        <w:jc w:val="center"/>
        <w:rPr>
          <w:rFonts w:ascii="Arial" w:hAnsi="Arial" w:cs="Arial"/>
        </w:rPr>
      </w:pPr>
    </w:p>
    <w:p w:rsidR="005520AD" w:rsidRPr="004066E3" w:rsidRDefault="005520AD" w:rsidP="005520AD">
      <w:pPr>
        <w:jc w:val="both"/>
        <w:rPr>
          <w:rFonts w:ascii="Arial" w:hAnsi="Arial" w:cs="Arial"/>
          <w:bCs/>
          <w:lang w:val="sr-Cyrl-CS"/>
        </w:rPr>
      </w:pPr>
      <w:r w:rsidRPr="00926144">
        <w:rPr>
          <w:rFonts w:ascii="Arial" w:hAnsi="Arial" w:cs="Arial"/>
        </w:rPr>
        <w:t xml:space="preserve">   </w:t>
      </w:r>
      <w:r w:rsidRPr="00926144">
        <w:rPr>
          <w:rFonts w:ascii="Arial" w:hAnsi="Arial" w:cs="Arial"/>
        </w:rPr>
        <w:tab/>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CA5BF9">
        <w:rPr>
          <w:rFonts w:ascii="Arial" w:hAnsi="Arial" w:cs="Arial"/>
          <w:lang w:val="sr-Cyrl-CS"/>
        </w:rPr>
        <w:t>17</w:t>
      </w:r>
      <w:r w:rsidR="00423D8E" w:rsidRPr="00926144">
        <w:rPr>
          <w:rFonts w:ascii="Arial" w:hAnsi="Arial" w:cs="Arial"/>
          <w:lang w:val="sr-Cyrl-CS"/>
        </w:rPr>
        <w:t>/201</w:t>
      </w:r>
      <w:r w:rsidR="004066E3">
        <w:rPr>
          <w:rFonts w:ascii="Arial" w:hAnsi="Arial" w:cs="Arial"/>
          <w:lang w:val="sr-Cyrl-CS"/>
        </w:rPr>
        <w:t>9</w:t>
      </w:r>
      <w:r w:rsidRPr="00926144">
        <w:rPr>
          <w:rFonts w:ascii="Arial" w:hAnsi="Arial" w:cs="Arial"/>
          <w:lang w:val="sr-Cyrl-CS"/>
        </w:rPr>
        <w:t xml:space="preserve"> –</w:t>
      </w:r>
      <w:r w:rsidR="004066E3" w:rsidRPr="004066E3">
        <w:rPr>
          <w:rFonts w:ascii="Arial" w:hAnsi="Arial" w:cs="Arial"/>
          <w:b/>
          <w:iCs/>
        </w:rPr>
        <w:t xml:space="preserve"> </w:t>
      </w:r>
      <w:r w:rsidR="004066E3" w:rsidRPr="004066E3">
        <w:rPr>
          <w:rFonts w:ascii="Arial" w:hAnsi="Arial" w:cs="Arial"/>
          <w:iCs/>
        </w:rPr>
        <w:t>Услуге стручног надзора над извођењем</w:t>
      </w:r>
      <w:r w:rsidR="004066E3" w:rsidRPr="004066E3">
        <w:rPr>
          <w:rFonts w:ascii="Arial" w:hAnsi="Arial" w:cs="Arial"/>
          <w:iCs/>
          <w:lang w:val="sr-Cyrl-CS"/>
        </w:rPr>
        <w:t xml:space="preserve"> радова на </w:t>
      </w:r>
      <w:r w:rsidR="004066E3" w:rsidRPr="004066E3">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4066E3" w:rsidRPr="004066E3">
        <w:rPr>
          <w:rFonts w:ascii="Arial" w:hAnsi="Arial" w:cs="Arial"/>
          <w:bCs/>
          <w:lang w:val="sr-Cyrl-CS"/>
        </w:rPr>
        <w:t>.</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009273D7">
        <w:rPr>
          <w:rFonts w:ascii="Arial" w:eastAsia="Times New Roman" w:hAnsi="Arial" w:cs="Arial"/>
          <w:lang w:val="sr-Cyrl-CS"/>
        </w:rPr>
        <w:t>Н</w:t>
      </w:r>
      <w:r w:rsidRPr="00926144">
        <w:rPr>
          <w:rFonts w:ascii="Arial" w:eastAsia="Times New Roman" w:hAnsi="Arial" w:cs="Arial"/>
          <w:lang w:val="sr-Cyrl-CS"/>
        </w:rPr>
        <w:t xml:space="preserve">аручилац </w:t>
      </w:r>
      <w:r w:rsidRPr="00926144">
        <w:rPr>
          <w:rFonts w:ascii="Arial" w:eastAsia="Times New Roman" w:hAnsi="Arial" w:cs="Arial"/>
        </w:rPr>
        <w:t>у поступку јавне набавке из ст.</w:t>
      </w:r>
      <w:r w:rsidR="009273D7">
        <w:rPr>
          <w:rFonts w:ascii="Arial" w:eastAsia="Times New Roman" w:hAnsi="Arial" w:cs="Arial"/>
        </w:rPr>
        <w:t xml:space="preserve"> 1. овог члана, усвојио понуду </w:t>
      </w:r>
      <w:r w:rsidR="009273D7">
        <w:rPr>
          <w:rFonts w:ascii="Arial" w:eastAsia="Times New Roman" w:hAnsi="Arial" w:cs="Arial"/>
          <w:lang w:val="sr-Cyrl-CS"/>
        </w:rPr>
        <w:t>И</w:t>
      </w:r>
      <w:r w:rsidRPr="00926144">
        <w:rPr>
          <w:rFonts w:ascii="Arial" w:eastAsia="Times New Roman" w:hAnsi="Arial" w:cs="Arial"/>
        </w:rPr>
        <w:t>звршиоца бро</w:t>
      </w:r>
      <w:r w:rsidR="000B04A3">
        <w:rPr>
          <w:rFonts w:ascii="Arial" w:eastAsia="Times New Roman" w:hAnsi="Arial" w:cs="Arial"/>
        </w:rPr>
        <w:t>ј: __________ од ____________</w:t>
      </w:r>
      <w:r w:rsidR="000B04A3">
        <w:rPr>
          <w:rFonts w:ascii="Arial" w:eastAsia="Times New Roman" w:hAnsi="Arial" w:cs="Arial"/>
          <w:lang w:val="sr-Cyrl-CS"/>
        </w:rPr>
        <w:t>2019.</w:t>
      </w:r>
      <w:r w:rsidRPr="00926144">
        <w:rPr>
          <w:rFonts w:ascii="Arial" w:eastAsia="Times New Roman" w:hAnsi="Arial" w:cs="Arial"/>
        </w:rPr>
        <w:t xml:space="preserve"> године и доделио уговор</w:t>
      </w:r>
      <w:r w:rsidRPr="00926144">
        <w:rPr>
          <w:rFonts w:ascii="Arial" w:eastAsia="Times New Roman" w:hAnsi="Arial" w:cs="Arial"/>
          <w:lang w:val="sr-Cyrl-CS"/>
        </w:rPr>
        <w:t xml:space="preserve"> </w:t>
      </w:r>
      <w:r w:rsidR="009273D7">
        <w:rPr>
          <w:rFonts w:ascii="Arial" w:eastAsia="Times New Roman" w:hAnsi="Arial" w:cs="Arial"/>
          <w:lang w:val="sr-Cyrl-CS"/>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335789" w:rsidRPr="00926144">
        <w:rPr>
          <w:rFonts w:ascii="Arial" w:hAnsi="Arial" w:cs="Arial"/>
          <w:bCs/>
        </w:rPr>
        <w:t>на</w:t>
      </w:r>
      <w:r w:rsidR="009273D7">
        <w:rPr>
          <w:rFonts w:ascii="Arial" w:hAnsi="Arial" w:cs="Arial"/>
          <w:bCs/>
          <w:lang w:val="sr-Cyrl-CS"/>
        </w:rPr>
        <w:t>д извођењем радова на</w:t>
      </w:r>
      <w:r w:rsidR="004066E3">
        <w:rPr>
          <w:rFonts w:ascii="Arial" w:hAnsi="Arial" w:cs="Arial"/>
          <w:bCs/>
          <w:lang w:val="sr-Cyrl-CS"/>
        </w:rPr>
        <w:t xml:space="preserve"> </w:t>
      </w:r>
      <w:r w:rsidR="004066E3" w:rsidRPr="004066E3">
        <w:rPr>
          <w:rFonts w:ascii="Arial" w:eastAsia="TimesNewRomanPS-BoldMT" w:hAnsi="Arial" w:cs="Arial"/>
          <w:bCs/>
          <w:lang w:val="sr-Cyrl-CS"/>
        </w:rPr>
        <w:t xml:space="preserve">изградњи </w:t>
      </w:r>
      <w:r w:rsidR="004066E3" w:rsidRPr="004066E3">
        <w:rPr>
          <w:rFonts w:ascii="Arial" w:eastAsia="TimesNewRomanPS-BoldMT" w:hAnsi="Arial" w:cs="Arial"/>
          <w:bCs/>
          <w:lang w:val="sr-Cyrl-CS"/>
        </w:rPr>
        <w:lastRenderedPageBreak/>
        <w:t>пумпне станице за подизање притиска за водоводну мрежу у насељу Стара Лозница</w:t>
      </w:r>
      <w:r w:rsidRPr="004066E3">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2.</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Извршилац се обавезује да за потребе Наручиоца, у свему према одредбама овог уговора,</w:t>
      </w:r>
      <w:r w:rsidR="000B04A3">
        <w:rPr>
          <w:rFonts w:ascii="Arial" w:hAnsi="Arial" w:cs="Arial"/>
        </w:rPr>
        <w:t xml:space="preserve"> понуде Извршиоца из. чл. 1. ст</w:t>
      </w:r>
      <w:r w:rsidRPr="00926144">
        <w:rPr>
          <w:rFonts w:ascii="Arial" w:hAnsi="Arial" w:cs="Arial"/>
        </w:rPr>
        <w:t xml:space="preserve">. 2. овог уговора и конкурсне документације из поступка јавне набавке из чл. 1. ст. 1. уговора, </w:t>
      </w:r>
      <w:r w:rsidRPr="00926144">
        <w:rPr>
          <w:rFonts w:ascii="Arial" w:eastAsia="Times New Roman" w:hAnsi="Arial" w:cs="Arial"/>
        </w:rPr>
        <w:t xml:space="preserve">врши стручни надзор над извођењем радова </w:t>
      </w:r>
      <w:r w:rsidR="00335789" w:rsidRPr="00926144">
        <w:rPr>
          <w:rFonts w:ascii="Arial" w:hAnsi="Arial" w:cs="Arial"/>
          <w:bCs/>
        </w:rPr>
        <w:t>на</w:t>
      </w:r>
      <w:r w:rsidR="004066E3">
        <w:rPr>
          <w:rFonts w:ascii="Arial" w:hAnsi="Arial" w:cs="Arial"/>
          <w:bCs/>
          <w:lang w:val="sr-Cyrl-CS"/>
        </w:rPr>
        <w:t xml:space="preserve"> </w:t>
      </w:r>
      <w:r w:rsidR="004066E3" w:rsidRPr="004066E3">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3.</w:t>
      </w:r>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004066E3">
        <w:rPr>
          <w:rFonts w:ascii="Arial" w:hAnsi="Arial" w:cs="Arial"/>
          <w:bCs/>
          <w:iCs/>
          <w:lang w:val="sr-Cyrl-CS"/>
        </w:rPr>
        <w:t>И</w:t>
      </w:r>
      <w:r w:rsidRPr="00926144">
        <w:rPr>
          <w:rFonts w:ascii="Arial" w:hAnsi="Arial" w:cs="Arial"/>
          <w:bCs/>
          <w:iCs/>
          <w:lang w:val="sr-Cyrl-CS"/>
        </w:rPr>
        <w:t xml:space="preserve">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73D7"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у складу са условима из конкурсне документације из поступка јавне н</w:t>
      </w:r>
      <w:r w:rsidR="009273D7">
        <w:rPr>
          <w:rFonts w:ascii="Arial" w:hAnsi="Arial" w:cs="Arial"/>
        </w:rPr>
        <w:t>абавке из чл. 1. ст. 1. Уговора.</w:t>
      </w:r>
    </w:p>
    <w:p w:rsidR="0041534E" w:rsidRPr="004B58A9"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r w:rsidRPr="00033A43">
        <w:rPr>
          <w:rFonts w:ascii="Arial" w:hAnsi="Arial" w:cs="Arial"/>
          <w:b/>
        </w:rPr>
        <w:t>Члан 4.</w:t>
      </w:r>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над извођењем радова на</w:t>
      </w:r>
      <w:r w:rsidR="00033A43">
        <w:rPr>
          <w:rFonts w:ascii="Arial" w:hAnsi="Arial" w:cs="Arial"/>
          <w:lang w:val="sr-Cyrl-CS"/>
        </w:rPr>
        <w:t xml:space="preserve"> </w:t>
      </w:r>
      <w:r w:rsidR="00033A43" w:rsidRPr="00033A43">
        <w:rPr>
          <w:rFonts w:ascii="Arial" w:eastAsia="TimesNewRomanPS-BoldMT" w:hAnsi="Arial" w:cs="Arial"/>
          <w:bCs/>
          <w:lang w:val="sr-Cyrl-CS"/>
        </w:rPr>
        <w:t>изградњи пумпне станице за подизање притиска за водоводну мрежу у насељу Стара Лозница</w:t>
      </w:r>
      <w:r w:rsidR="00FF0BB5" w:rsidRPr="00033A43">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_________________________________ ) динара без пдв-а, односно износ од __________ (словима: _________________________________ ) динара са пдв-ом</w:t>
      </w:r>
      <w:r w:rsidR="0041534E" w:rsidRPr="00926144">
        <w:rPr>
          <w:rFonts w:ascii="Arial" w:hAnsi="Arial" w:cs="Arial"/>
        </w:rPr>
        <w:t>.</w:t>
      </w:r>
    </w:p>
    <w:p w:rsidR="0041534E" w:rsidRPr="00033A43"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w:t>
      </w:r>
      <w:r w:rsidR="00366D81">
        <w:rPr>
          <w:rFonts w:ascii="Arial" w:eastAsia="Times New Roman" w:hAnsi="Arial" w:cs="Arial"/>
          <w:lang w:val="sr-Cyrl-CS"/>
        </w:rPr>
        <w:t xml:space="preserve">окончане </w:t>
      </w:r>
      <w:r w:rsidRPr="00926144">
        <w:rPr>
          <w:rFonts w:ascii="Arial" w:eastAsia="Times New Roman" w:hAnsi="Arial" w:cs="Arial"/>
        </w:rPr>
        <w:t xml:space="preserve">ситуације </w:t>
      </w:r>
      <w:r w:rsidR="000B04A3">
        <w:rPr>
          <w:rFonts w:ascii="Arial" w:eastAsia="Times New Roman" w:hAnsi="Arial" w:cs="Arial"/>
        </w:rPr>
        <w:t xml:space="preserve">о изведеним радовима од стране </w:t>
      </w:r>
      <w:r w:rsidR="000B04A3">
        <w:rPr>
          <w:rFonts w:ascii="Arial" w:eastAsia="Times New Roman" w:hAnsi="Arial" w:cs="Arial"/>
          <w:lang w:val="sr-Cyrl-CS"/>
        </w:rPr>
        <w:t>И</w:t>
      </w:r>
      <w:r w:rsidRPr="00926144">
        <w:rPr>
          <w:rFonts w:ascii="Arial" w:eastAsia="Times New Roman" w:hAnsi="Arial" w:cs="Arial"/>
        </w:rPr>
        <w:t xml:space="preserve">звођача </w:t>
      </w:r>
      <w:r w:rsidR="00033A43">
        <w:rPr>
          <w:rFonts w:ascii="Arial" w:eastAsia="Times New Roman" w:hAnsi="Arial" w:cs="Arial"/>
        </w:rPr>
        <w:t>радова</w:t>
      </w:r>
      <w:r w:rsidR="00366D81">
        <w:rPr>
          <w:rFonts w:ascii="Arial" w:eastAsia="Times New Roman" w:hAnsi="Arial" w:cs="Arial"/>
          <w:lang w:val="sr-Cyrl-CS"/>
        </w:rPr>
        <w:t>.</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__________________________  код ___________________________ банке.</w:t>
      </w:r>
    </w:p>
    <w:p w:rsidR="005A6729" w:rsidRPr="00301203"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
    <w:p w:rsidR="005A6729" w:rsidRPr="005A6729" w:rsidRDefault="005A6729"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t>Члан 5.</w:t>
      </w:r>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lastRenderedPageBreak/>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Одржавање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366D81" w:rsidP="00FE27EF">
      <w:pPr>
        <w:widowControl w:val="0"/>
        <w:numPr>
          <w:ilvl w:val="0"/>
          <w:numId w:val="1"/>
        </w:numPr>
        <w:ind w:left="432" w:hanging="432"/>
        <w:jc w:val="both"/>
        <w:rPr>
          <w:rFonts w:ascii="Arial" w:hAnsi="Arial" w:cs="Arial"/>
        </w:rPr>
      </w:pPr>
      <w:r>
        <w:rPr>
          <w:rFonts w:ascii="Arial" w:hAnsi="Arial" w:cs="Arial"/>
          <w:lang w:val="sr-Cyrl-CS"/>
        </w:rPr>
        <w:t>Давање упутства И</w:t>
      </w:r>
      <w:r w:rsidR="005520AD" w:rsidRPr="00926144">
        <w:rPr>
          <w:rFonts w:ascii="Arial" w:hAnsi="Arial" w:cs="Arial"/>
          <w:lang w:val="sr-Cyrl-CS"/>
        </w:rPr>
        <w:t xml:space="preserve">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w:t>
      </w:r>
      <w:r w:rsidR="003012A7">
        <w:rPr>
          <w:rFonts w:ascii="Arial" w:hAnsi="Arial" w:cs="Arial"/>
          <w:lang w:val="sr-Cyrl-CS"/>
        </w:rPr>
        <w:t>о</w:t>
      </w:r>
      <w:r w:rsidRPr="00926144">
        <w:rPr>
          <w:rFonts w:ascii="Arial" w:hAnsi="Arial" w:cs="Arial"/>
        </w:rPr>
        <w:t>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w:t>
      </w:r>
      <w:r w:rsidR="00366D81">
        <w:rPr>
          <w:rFonts w:ascii="Arial" w:hAnsi="Arial" w:cs="Arial"/>
          <w:lang w:val="sr-Cyrl-CS"/>
        </w:rPr>
        <w:t>у</w:t>
      </w:r>
      <w:r w:rsidRPr="00926144">
        <w:rPr>
          <w:rFonts w:ascii="Arial" w:hAnsi="Arial" w:cs="Arial"/>
        </w:rPr>
        <w:t>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41534E" w:rsidRPr="006C2B82" w:rsidRDefault="005520AD" w:rsidP="006C2B82">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r w:rsidRPr="00926144">
        <w:rPr>
          <w:rFonts w:ascii="Arial" w:hAnsi="Arial" w:cs="Arial"/>
        </w:rPr>
        <w:t>расположиве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(0,5</w:t>
      </w:r>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Default="005520AD" w:rsidP="005520AD">
      <w:pPr>
        <w:jc w:val="both"/>
        <w:rPr>
          <w:rFonts w:ascii="Arial" w:hAnsi="Arial" w:cs="Arial"/>
          <w:lang w:val="sr-Cyrl-CS"/>
        </w:rPr>
      </w:pPr>
    </w:p>
    <w:p w:rsidR="00301203" w:rsidRDefault="00301203" w:rsidP="005520AD">
      <w:pPr>
        <w:jc w:val="both"/>
        <w:rPr>
          <w:rFonts w:ascii="Arial" w:hAnsi="Arial" w:cs="Arial"/>
          <w:lang w:val="sr-Cyrl-CS"/>
        </w:rPr>
      </w:pPr>
    </w:p>
    <w:p w:rsidR="00301203" w:rsidRPr="00301203" w:rsidRDefault="00301203"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lastRenderedPageBreak/>
        <w:t>Члан 7.</w:t>
      </w:r>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Извршилац је дужан да у извршењу овде уговореног посла поступа с пажњом доброг стручњака.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пружање услуга у уговореним роковима.</w:t>
      </w:r>
    </w:p>
    <w:p w:rsidR="005520AD" w:rsidRPr="001369A7"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r w:rsidR="001369A7">
        <w:rPr>
          <w:rFonts w:ascii="Arial" w:eastAsia="Times New Roman" w:hAnsi="Arial" w:cs="Arial"/>
          <w:lang w:val="sr-Cyrl-CS"/>
        </w:rPr>
        <w:t>.</w:t>
      </w:r>
    </w:p>
    <w:p w:rsidR="00AF23A4" w:rsidRPr="00926144" w:rsidRDefault="00AF23A4" w:rsidP="007E6F66">
      <w:pPr>
        <w:jc w:val="both"/>
        <w:rPr>
          <w:rFonts w:ascii="Arial" w:hAnsi="Arial" w:cs="Arial"/>
          <w:bCs/>
          <w:iCs/>
          <w:lang w:val="ru-RU"/>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t xml:space="preserve">Члан </w:t>
      </w:r>
      <w:r w:rsidR="006C2B82">
        <w:rPr>
          <w:rFonts w:ascii="Arial" w:eastAsia="Times New Roman" w:hAnsi="Arial" w:cs="Arial"/>
          <w:b/>
          <w:bCs/>
        </w:rPr>
        <w:t>8</w:t>
      </w:r>
      <w:r w:rsidRPr="00926144">
        <w:rPr>
          <w:rFonts w:ascii="Arial" w:eastAsia="Times New Roman" w:hAnsi="Arial" w:cs="Arial"/>
          <w:b/>
          <w:bCs/>
        </w:rPr>
        <w:t>.</w:t>
      </w:r>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 став 1. овог уговора, и Извршилац је дужан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r w:rsidRPr="00926144">
        <w:rPr>
          <w:rFonts w:ascii="Arial" w:eastAsia="Times New Roman" w:hAnsi="Arial" w:cs="Arial"/>
          <w:bCs/>
        </w:rPr>
        <w:t>Уговор се сматра раскинутим даном пријема изјаве од стране Извршиоца.</w:t>
      </w:r>
    </w:p>
    <w:p w:rsidR="005520AD" w:rsidRPr="00926144" w:rsidRDefault="005520AD" w:rsidP="005520AD">
      <w:pPr>
        <w:autoSpaceDE w:val="0"/>
        <w:jc w:val="both"/>
        <w:rPr>
          <w:rFonts w:ascii="Arial" w:eastAsia="Times New Roman" w:hAnsi="Arial" w:cs="Arial"/>
          <w:bCs/>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t xml:space="preserve">Члан </w:t>
      </w:r>
      <w:r w:rsidR="006C2B82">
        <w:rPr>
          <w:rFonts w:ascii="Arial" w:eastAsia="Times New Roman" w:hAnsi="Arial" w:cs="Arial"/>
          <w:b/>
          <w:bCs/>
        </w:rPr>
        <w:t>9</w:t>
      </w:r>
      <w:r w:rsidRPr="00926144">
        <w:rPr>
          <w:rFonts w:ascii="Arial" w:eastAsia="Times New Roman" w:hAnsi="Arial" w:cs="Arial"/>
          <w:b/>
          <w:bCs/>
        </w:rPr>
        <w:t>.</w:t>
      </w:r>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t xml:space="preserve">Уговорне стране су сагласне да </w:t>
      </w:r>
      <w:r w:rsidR="003F1D45">
        <w:rPr>
          <w:rFonts w:ascii="Arial" w:hAnsi="Arial" w:cs="Arial"/>
          <w:bCs/>
          <w:lang w:val="sr-Cyrl-CS"/>
        </w:rPr>
        <w:t xml:space="preserve">се </w:t>
      </w:r>
      <w:r w:rsidRPr="00926144">
        <w:rPr>
          <w:rFonts w:ascii="Arial" w:hAnsi="Arial" w:cs="Arial"/>
          <w:bCs/>
        </w:rPr>
        <w:t>измене и допуне уговора врше уз обостарну сагласност и у писменој форми, у складу са позитивним прописима.</w:t>
      </w:r>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r w:rsidRPr="00926144">
        <w:rPr>
          <w:rFonts w:ascii="Arial" w:hAnsi="Arial" w:cs="Arial"/>
          <w:b/>
          <w:bCs/>
        </w:rPr>
        <w:t>Члан 1</w:t>
      </w:r>
      <w:r w:rsidR="006C2B82">
        <w:rPr>
          <w:rFonts w:ascii="Arial" w:hAnsi="Arial" w:cs="Arial"/>
          <w:b/>
          <w:bCs/>
        </w:rPr>
        <w:t>0</w:t>
      </w:r>
      <w:r w:rsidRPr="00926144">
        <w:rPr>
          <w:rFonts w:ascii="Arial" w:hAnsi="Arial" w:cs="Arial"/>
          <w:b/>
          <w:bCs/>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Све што није изричито регулисано овим Уговором, примениће се одредбе позитивних законских прописа и пословних обичаја.</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6C2B82">
        <w:rPr>
          <w:rFonts w:ascii="Arial" w:hAnsi="Arial" w:cs="Arial"/>
          <w:b/>
        </w:rPr>
        <w:t>1</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6C2B82">
        <w:rPr>
          <w:rFonts w:ascii="Arial" w:hAnsi="Arial" w:cs="Arial"/>
          <w:b/>
        </w:rPr>
        <w:t>2</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
    <w:p w:rsidR="007E5E8F" w:rsidRDefault="007E5E8F" w:rsidP="005520AD">
      <w:pPr>
        <w:jc w:val="both"/>
        <w:rPr>
          <w:rFonts w:ascii="Arial" w:hAnsi="Arial" w:cs="Arial"/>
          <w:lang w:val="sr-Cyrl-CS"/>
        </w:rPr>
      </w:pPr>
    </w:p>
    <w:p w:rsidR="001F51D9" w:rsidRPr="001F51D9" w:rsidRDefault="001F51D9"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lastRenderedPageBreak/>
        <w:t>Члан 1</w:t>
      </w:r>
      <w:r w:rsidR="006C2B82">
        <w:rPr>
          <w:rFonts w:ascii="Arial" w:hAnsi="Arial" w:cs="Arial"/>
          <w:b/>
        </w:rPr>
        <w:t>3</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w:t>
      </w:r>
      <w:r w:rsidR="006608FB">
        <w:rPr>
          <w:rFonts w:ascii="Arial" w:hAnsi="Arial" w:cs="Arial"/>
          <w:lang w:val="sr-Cyrl-CS"/>
        </w:rPr>
        <w:t xml:space="preserve">у </w:t>
      </w:r>
      <w:r w:rsidR="006608FB" w:rsidRPr="0012158E">
        <w:rPr>
          <w:rFonts w:ascii="Arial" w:eastAsia="Times New Roman" w:hAnsi="Arial" w:cs="Arial"/>
          <w:bCs/>
        </w:rPr>
        <w:t>5 (пет) истоветних примерака, од чег</w:t>
      </w:r>
      <w:r w:rsidR="006608FB">
        <w:rPr>
          <w:rFonts w:ascii="Arial" w:eastAsia="Times New Roman" w:hAnsi="Arial" w:cs="Arial"/>
          <w:bCs/>
        </w:rPr>
        <w:t>а 3 (три) примерка за Наручиоца</w:t>
      </w:r>
      <w:r w:rsidR="006608FB">
        <w:rPr>
          <w:rFonts w:ascii="Arial" w:eastAsia="Times New Roman" w:hAnsi="Arial" w:cs="Arial"/>
          <w:bCs/>
          <w:lang w:val="sr-Cyrl-CS"/>
        </w:rPr>
        <w:t xml:space="preserve"> и</w:t>
      </w:r>
      <w:r w:rsidR="006608FB">
        <w:rPr>
          <w:rFonts w:ascii="Arial" w:eastAsia="Times New Roman" w:hAnsi="Arial" w:cs="Arial"/>
          <w:bCs/>
        </w:rPr>
        <w:t xml:space="preserve"> </w:t>
      </w:r>
      <w:r w:rsidR="006608FB" w:rsidRPr="0012158E">
        <w:rPr>
          <w:rFonts w:ascii="Arial" w:eastAsia="Times New Roman" w:hAnsi="Arial" w:cs="Arial"/>
          <w:bCs/>
        </w:rPr>
        <w:t xml:space="preserve"> 2 (два) за </w:t>
      </w:r>
      <w:r w:rsidR="006608FB" w:rsidRPr="0012158E">
        <w:rPr>
          <w:rFonts w:ascii="Arial" w:eastAsia="Times New Roman" w:hAnsi="Arial" w:cs="Arial"/>
          <w:bCs/>
          <w:lang w:val="sr-Cyrl-CS"/>
        </w:rPr>
        <w:t>Изврши</w:t>
      </w:r>
      <w:r w:rsidR="006608FB">
        <w:rPr>
          <w:rFonts w:ascii="Arial" w:eastAsia="Times New Roman" w:hAnsi="Arial" w:cs="Arial"/>
          <w:bCs/>
          <w:lang w:val="sr-Cyrl-CS"/>
        </w:rPr>
        <w:t>о</w:t>
      </w:r>
      <w:r w:rsidR="006608FB" w:rsidRPr="0012158E">
        <w:rPr>
          <w:rFonts w:ascii="Arial" w:eastAsia="Times New Roman" w:hAnsi="Arial" w:cs="Arial"/>
          <w:bCs/>
          <w:lang w:val="sr-Cyrl-CS"/>
        </w:rPr>
        <w:t>ц</w:t>
      </w:r>
      <w:r w:rsidR="006608FB">
        <w:rPr>
          <w:rFonts w:ascii="Arial" w:eastAsia="Times New Roman" w:hAnsi="Arial" w:cs="Arial"/>
          <w:bCs/>
          <w:lang w:val="sr-Cyrl-CS"/>
        </w:rPr>
        <w:t>а</w:t>
      </w:r>
      <w:r w:rsidR="006608FB" w:rsidRPr="0012158E">
        <w:rPr>
          <w:rFonts w:ascii="Arial" w:eastAsia="Times New Roman" w:hAnsi="Arial" w:cs="Arial"/>
          <w:bCs/>
          <w:lang w:val="sr-Cyrl-CS"/>
        </w:rPr>
        <w:t xml:space="preserve"> </w:t>
      </w:r>
      <w:r w:rsidR="006608FB" w:rsidRPr="0012158E">
        <w:rPr>
          <w:rFonts w:ascii="Arial" w:eastAsia="Times New Roman" w:hAnsi="Arial" w:cs="Arial"/>
          <w:bCs/>
        </w:rPr>
        <w:t>услуга</w:t>
      </w:r>
      <w:r w:rsidR="006608FB">
        <w:rPr>
          <w:rFonts w:ascii="Arial" w:eastAsia="Times New Roman" w:hAnsi="Arial" w:cs="Arial"/>
          <w:bCs/>
          <w:lang w:val="sr-Cyrl-CS"/>
        </w:rPr>
        <w:t>.</w:t>
      </w:r>
      <w:r w:rsidR="006608FB" w:rsidRPr="00926144">
        <w:rPr>
          <w:rFonts w:ascii="Arial" w:hAnsi="Arial" w:cs="Arial"/>
        </w:rPr>
        <w:t xml:space="preserve"> </w:t>
      </w:r>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 став 1. тачка 3. ЗЈН</w:t>
      </w:r>
      <w:r w:rsidR="00AF23A4">
        <w:rPr>
          <w:rFonts w:ascii="Arial" w:hAnsi="Arial" w:cs="Arial"/>
          <w:bCs/>
          <w:i/>
          <w:iCs/>
          <w:color w:val="auto"/>
          <w:sz w:val="22"/>
          <w:szCs w:val="22"/>
          <w:lang w:val="sr-Cyrl-CS"/>
        </w:rPr>
        <w:t>.</w:t>
      </w: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Cyrl-CS"/>
        </w:rPr>
      </w:pPr>
    </w:p>
    <w:p w:rsidR="004066E3" w:rsidRDefault="004066E3"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Default="006C2B82" w:rsidP="007E6F66">
      <w:pPr>
        <w:jc w:val="both"/>
        <w:rPr>
          <w:rFonts w:ascii="Arial" w:hAnsi="Arial" w:cs="Arial"/>
          <w:bCs/>
          <w:i/>
          <w:iCs/>
          <w:color w:val="auto"/>
          <w:sz w:val="22"/>
          <w:szCs w:val="22"/>
          <w:lang w:val="sr-Latn-CS"/>
        </w:rPr>
      </w:pPr>
    </w:p>
    <w:p w:rsidR="006C2B82" w:rsidRPr="006C2B82" w:rsidRDefault="006C2B82" w:rsidP="007E6F66">
      <w:pPr>
        <w:jc w:val="both"/>
        <w:rPr>
          <w:rFonts w:ascii="Arial" w:hAnsi="Arial" w:cs="Arial"/>
          <w:bCs/>
          <w:i/>
          <w:iCs/>
          <w:color w:val="auto"/>
          <w:sz w:val="22"/>
          <w:szCs w:val="22"/>
          <w:lang w:val="sr-Latn-CS"/>
        </w:rPr>
      </w:pPr>
    </w:p>
    <w:p w:rsidR="004066E3" w:rsidRDefault="004066E3" w:rsidP="007E6F66">
      <w:pPr>
        <w:jc w:val="both"/>
        <w:rPr>
          <w:rFonts w:ascii="Arial" w:hAnsi="Arial" w:cs="Arial"/>
          <w:bCs/>
          <w:i/>
          <w:iCs/>
          <w:color w:val="auto"/>
          <w:sz w:val="22"/>
          <w:szCs w:val="22"/>
          <w:lang w:val="sr-Cyrl-CS"/>
        </w:rPr>
      </w:pPr>
    </w:p>
    <w:p w:rsidR="003F1D45" w:rsidRDefault="003F1D45" w:rsidP="007E6F66">
      <w:pPr>
        <w:jc w:val="both"/>
        <w:rPr>
          <w:rFonts w:ascii="Arial" w:hAnsi="Arial" w:cs="Arial"/>
          <w:bCs/>
          <w:i/>
          <w:iCs/>
          <w:color w:val="auto"/>
          <w:sz w:val="22"/>
          <w:szCs w:val="22"/>
          <w:lang w:val="sr-Cyrl-CS"/>
        </w:rPr>
      </w:pPr>
    </w:p>
    <w:p w:rsidR="003F1D45" w:rsidRDefault="003F1D45" w:rsidP="007E6F66">
      <w:pPr>
        <w:jc w:val="both"/>
        <w:rPr>
          <w:rFonts w:ascii="Arial" w:hAnsi="Arial" w:cs="Arial"/>
          <w:bCs/>
          <w:i/>
          <w:iCs/>
          <w:color w:val="auto"/>
          <w:sz w:val="22"/>
          <w:szCs w:val="22"/>
          <w:lang w:val="sr-Cyrl-CS"/>
        </w:rPr>
      </w:pPr>
    </w:p>
    <w:p w:rsidR="003F1D45" w:rsidRDefault="003F1D45" w:rsidP="007E6F66">
      <w:pPr>
        <w:jc w:val="both"/>
        <w:rPr>
          <w:rFonts w:ascii="Arial" w:hAnsi="Arial" w:cs="Arial"/>
          <w:bCs/>
          <w:i/>
          <w:iCs/>
          <w:color w:val="auto"/>
          <w:sz w:val="22"/>
          <w:szCs w:val="22"/>
          <w:lang w:val="sr-Cyrl-CS"/>
        </w:rPr>
      </w:pPr>
    </w:p>
    <w:p w:rsidR="003F1D45" w:rsidRDefault="003F1D45" w:rsidP="007E6F66">
      <w:pPr>
        <w:jc w:val="both"/>
        <w:rPr>
          <w:rFonts w:ascii="Arial" w:hAnsi="Arial" w:cs="Arial"/>
          <w:bCs/>
          <w:i/>
          <w:iCs/>
          <w:color w:val="auto"/>
          <w:sz w:val="22"/>
          <w:szCs w:val="22"/>
          <w:lang w:val="sr-Cyrl-CS"/>
        </w:rPr>
      </w:pPr>
    </w:p>
    <w:p w:rsidR="003F1D45" w:rsidRDefault="003F1D45" w:rsidP="007E6F66">
      <w:pPr>
        <w:jc w:val="both"/>
        <w:rPr>
          <w:rFonts w:ascii="Arial" w:hAnsi="Arial" w:cs="Arial"/>
          <w:bCs/>
          <w:i/>
          <w:iCs/>
          <w:color w:val="auto"/>
          <w:sz w:val="22"/>
          <w:szCs w:val="22"/>
          <w:lang w:val="sr-Cyrl-CS"/>
        </w:rPr>
      </w:pPr>
    </w:p>
    <w:p w:rsidR="003F1D45" w:rsidRPr="00AF23A4" w:rsidRDefault="003F1D45" w:rsidP="007E6F66">
      <w:pPr>
        <w:jc w:val="both"/>
        <w:rPr>
          <w:rFonts w:ascii="Arial" w:hAnsi="Arial" w:cs="Arial"/>
          <w:bCs/>
          <w:i/>
          <w:iCs/>
          <w:color w:val="auto"/>
          <w:sz w:val="22"/>
          <w:szCs w:val="22"/>
          <w:lang w:val="sr-Cyrl-CS"/>
        </w:rPr>
      </w:pPr>
    </w:p>
    <w:p w:rsidR="00BD7632" w:rsidRPr="00926144" w:rsidRDefault="006172C7"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xml:space="preserve">, </w:t>
      </w:r>
      <w:r w:rsidR="00125AB8">
        <w:rPr>
          <w:rFonts w:ascii="Arial" w:hAnsi="Arial" w:cs="Arial"/>
          <w:iCs/>
          <w:lang w:val="ru-RU"/>
        </w:rPr>
        <w:t>у</w:t>
      </w:r>
      <w:r w:rsidRPr="00926144">
        <w:rPr>
          <w:rFonts w:ascii="Arial" w:hAnsi="Arial" w:cs="Arial"/>
          <w:iCs/>
          <w:lang w:val="ru-RU"/>
        </w:rPr>
        <w:t>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00125AB8" w:rsidRPr="00125AB8">
        <w:rPr>
          <w:rFonts w:ascii="Arial" w:hAnsi="Arial" w:cs="Arial"/>
          <w:b/>
          <w:iCs/>
        </w:rPr>
        <w:t xml:space="preserve"> </w:t>
      </w:r>
      <w:r w:rsidR="00125AB8" w:rsidRPr="00926144">
        <w:rPr>
          <w:rFonts w:ascii="Arial" w:hAnsi="Arial" w:cs="Arial"/>
          <w:b/>
          <w:iCs/>
        </w:rPr>
        <w:t>Услуге стручног надзора над извођењем</w:t>
      </w:r>
      <w:r w:rsidR="00125AB8">
        <w:rPr>
          <w:rFonts w:ascii="Arial" w:hAnsi="Arial" w:cs="Arial"/>
          <w:b/>
          <w:iCs/>
          <w:lang w:val="sr-Cyrl-CS"/>
        </w:rPr>
        <w:t xml:space="preserve"> радова на </w:t>
      </w:r>
      <w:r w:rsidR="00125AB8"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00125AB8">
        <w:rPr>
          <w:rFonts w:ascii="Arial" w:eastAsia="TimesNewRomanPS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1F51D9">
        <w:rPr>
          <w:rFonts w:ascii="Arial" w:hAnsi="Arial" w:cs="Arial"/>
          <w:b/>
          <w:color w:val="auto"/>
          <w:lang w:val="ru-RU"/>
        </w:rPr>
        <w:t>30</w:t>
      </w:r>
      <w:r w:rsidR="00CA5BF9" w:rsidRPr="00CA5BF9">
        <w:rPr>
          <w:rFonts w:ascii="Arial" w:hAnsi="Arial" w:cs="Arial"/>
          <w:b/>
          <w:color w:val="auto"/>
          <w:lang w:val="ru-RU"/>
        </w:rPr>
        <w:t>.10</w:t>
      </w:r>
      <w:r w:rsidR="0041534E" w:rsidRPr="00926144">
        <w:rPr>
          <w:rFonts w:ascii="Arial" w:hAnsi="Arial" w:cs="Arial"/>
          <w:b/>
          <w:color w:val="auto"/>
          <w:lang w:val="ru-RU"/>
        </w:rPr>
        <w:t>.201</w:t>
      </w:r>
      <w:r w:rsidR="00125AB8">
        <w:rPr>
          <w:rFonts w:ascii="Arial" w:hAnsi="Arial" w:cs="Arial"/>
          <w:b/>
          <w:color w:val="auto"/>
          <w:lang w:val="ru-RU"/>
        </w:rPr>
        <w:t>9</w:t>
      </w:r>
      <w:r w:rsidRPr="00926144">
        <w:rPr>
          <w:rFonts w:ascii="Arial" w:hAnsi="Arial" w:cs="Arial"/>
          <w:b/>
          <w:color w:val="auto"/>
          <w:lang w:val="ru-RU"/>
        </w:rPr>
        <w:t xml:space="preserve">. године до </w:t>
      </w:r>
      <w:r w:rsidR="001F51D9">
        <w:rPr>
          <w:rFonts w:ascii="Arial" w:hAnsi="Arial" w:cs="Arial"/>
          <w:b/>
          <w:color w:val="auto"/>
          <w:lang w:val="ru-RU"/>
        </w:rPr>
        <w:t>10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 xml:space="preserve">Понуде се отварају истог дана у скупштинској сали општине Баточина у </w:t>
      </w:r>
      <w:r w:rsidR="001F51D9">
        <w:rPr>
          <w:rFonts w:ascii="Arial" w:hAnsi="Arial" w:cs="Arial"/>
          <w:b/>
          <w:color w:val="auto"/>
          <w:lang w:val="sr-Cyrl-CS"/>
        </w:rPr>
        <w:t>10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125AB8"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125AB8" w:rsidRPr="00125AB8" w:rsidRDefault="00125AB8" w:rsidP="00125AB8">
      <w:pPr>
        <w:pStyle w:val="ListParagraph"/>
        <w:numPr>
          <w:ilvl w:val="0"/>
          <w:numId w:val="23"/>
        </w:numPr>
        <w:jc w:val="both"/>
        <w:rPr>
          <w:rFonts w:ascii="Arial" w:hAnsi="Arial" w:cs="Arial"/>
        </w:rPr>
      </w:pPr>
      <w:r>
        <w:rPr>
          <w:rFonts w:ascii="Arial" w:hAnsi="Arial" w:cs="Arial"/>
          <w:lang w:val="sr-Cyrl-CS"/>
        </w:rPr>
        <w:t>Образац изјаве подизвођача о поштовању обавеза из чл. 75. Ст. 2. Закона (Образац 6);</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lastRenderedPageBreak/>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00A7537A" w:rsidRPr="0054582E">
        <w:rPr>
          <w:rFonts w:ascii="Arial" w:eastAsia="TimesNewRomanPSMT" w:hAnsi="Arial" w:cs="Arial"/>
          <w:b/>
          <w:bCs/>
          <w:iCs/>
        </w:rPr>
        <w:t xml:space="preserve">Измена / Допуна / Опозив / Измена и допуна </w:t>
      </w:r>
      <w:r w:rsidR="00A7537A" w:rsidRPr="008566BF">
        <w:rPr>
          <w:rFonts w:ascii="Arial" w:eastAsia="TimesNewRomanPS-BoldMT" w:hAnsi="Arial" w:cs="Arial"/>
          <w:b/>
          <w:bCs/>
          <w:lang w:val="ru-RU"/>
        </w:rPr>
        <w:t>за јавну набавку</w:t>
      </w:r>
      <w:r w:rsidR="00A7537A" w:rsidRPr="00926144">
        <w:rPr>
          <w:rFonts w:ascii="Arial" w:hAnsi="Arial" w:cs="Arial"/>
          <w:lang w:val="sr-Cyrl-CS"/>
        </w:rPr>
        <w:t xml:space="preserve"> </w:t>
      </w:r>
      <w:r w:rsidRPr="00926144">
        <w:rPr>
          <w:rFonts w:ascii="Arial" w:hAnsi="Arial" w:cs="Arial"/>
          <w:lang w:val="sr-Cyrl-CS"/>
        </w:rPr>
        <w:t>-</w:t>
      </w:r>
      <w:r w:rsidR="00125AB8">
        <w:rPr>
          <w:rFonts w:ascii="Arial" w:hAnsi="Arial" w:cs="Arial"/>
          <w:b/>
          <w:bCs/>
          <w:iCs/>
          <w:lang w:val="sr-Cyrl-CS"/>
        </w:rPr>
        <w:t xml:space="preserve"> </w:t>
      </w:r>
      <w:r w:rsidR="00125AB8" w:rsidRPr="00926144">
        <w:rPr>
          <w:rFonts w:ascii="Arial" w:hAnsi="Arial" w:cs="Arial"/>
          <w:b/>
          <w:iCs/>
        </w:rPr>
        <w:t>Услуге стручног надзора над извођењем</w:t>
      </w:r>
      <w:r w:rsidR="00125AB8">
        <w:rPr>
          <w:rFonts w:ascii="Arial" w:hAnsi="Arial" w:cs="Arial"/>
          <w:b/>
          <w:iCs/>
          <w:lang w:val="sr-Cyrl-CS"/>
        </w:rPr>
        <w:t xml:space="preserve"> радова на </w:t>
      </w:r>
      <w:r w:rsidR="00125AB8"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CA5BF9">
        <w:rPr>
          <w:rFonts w:ascii="Arial" w:hAnsi="Arial" w:cs="Arial"/>
          <w:b/>
          <w:lang w:val="sr-Cyrl-CS"/>
        </w:rPr>
        <w:t>17</w:t>
      </w:r>
      <w:r w:rsidR="00423D8E" w:rsidRPr="00926144">
        <w:rPr>
          <w:rFonts w:ascii="Arial" w:hAnsi="Arial" w:cs="Arial"/>
          <w:b/>
          <w:lang w:val="sr-Cyrl-CS"/>
        </w:rPr>
        <w:t>/201</w:t>
      </w:r>
      <w:r w:rsidR="00125AB8">
        <w:rPr>
          <w:rFonts w:ascii="Arial" w:hAnsi="Arial" w:cs="Arial"/>
          <w:b/>
          <w:lang w:val="sr-Cyrl-CS"/>
        </w:rPr>
        <w:t>9</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00A7537A">
        <w:rPr>
          <w:rFonts w:ascii="Arial" w:eastAsia="TimesNewRomanPSMT" w:hAnsi="Arial" w:cs="Arial"/>
          <w:bCs/>
          <w:iCs/>
          <w:lang w:val="ru-RU"/>
        </w:rPr>
        <w:t>.</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722525" w:rsidRPr="00125AB8" w:rsidRDefault="00BD7632" w:rsidP="00BD7632">
      <w:pPr>
        <w:jc w:val="both"/>
        <w:rPr>
          <w:rFonts w:ascii="Arial" w:hAnsi="Arial" w:cs="Arial"/>
          <w:iCs/>
          <w:lang w:val="ru-RU"/>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7537A" w:rsidRDefault="00A7537A" w:rsidP="00BD7632">
      <w:pPr>
        <w:jc w:val="both"/>
        <w:rPr>
          <w:rFonts w:ascii="Arial" w:hAnsi="Arial" w:cs="Arial"/>
          <w:b/>
          <w:bCs/>
          <w:i/>
          <w:iCs/>
          <w:lang w:val="ru-RU"/>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r w:rsidRPr="00926144">
        <w:rPr>
          <w:rFonts w:ascii="Arial" w:hAnsi="Arial" w:cs="Arial"/>
          <w:iCs/>
          <w:color w:val="auto"/>
        </w:rPr>
        <w:t xml:space="preserve">у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тач</w:t>
      </w:r>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и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22525" w:rsidRPr="00926144" w:rsidRDefault="00722525"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1F51D9"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w:t>
      </w:r>
      <w:r w:rsidR="001F51D9">
        <w:rPr>
          <w:rFonts w:ascii="Arial" w:eastAsia="Times New Roman" w:hAnsi="Arial" w:cs="Arial"/>
          <w:lang w:val="sr-Cyrl-CS"/>
        </w:rPr>
        <w:t xml:space="preserve">окончане </w:t>
      </w:r>
      <w:r w:rsidR="00B41BEF" w:rsidRPr="00926144">
        <w:rPr>
          <w:rFonts w:ascii="Arial" w:eastAsia="Times New Roman" w:hAnsi="Arial" w:cs="Arial"/>
        </w:rPr>
        <w:t xml:space="preserve">ситуације о изведеним радовима од стране извођача </w:t>
      </w:r>
      <w:r w:rsidR="001F51D9">
        <w:rPr>
          <w:rFonts w:ascii="Arial" w:eastAsia="Times New Roman" w:hAnsi="Arial" w:cs="Arial"/>
        </w:rPr>
        <w:t>радова</w:t>
      </w:r>
      <w:r w:rsidR="001F51D9">
        <w:rPr>
          <w:rFonts w:ascii="Arial" w:eastAsia="Times New Roman" w:hAnsi="Arial" w:cs="Arial"/>
          <w:lang w:val="sr-Cyrl-CS"/>
        </w:rPr>
        <w:t>.</w:t>
      </w:r>
    </w:p>
    <w:p w:rsidR="00F34BFC" w:rsidRPr="00926144"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00146A5F">
        <w:rPr>
          <w:rFonts w:ascii="Arial" w:eastAsia="TimesNewRomanPSMT" w:hAnsi="Arial" w:cs="Arial"/>
          <w:i/>
          <w:lang w:val="sr-Cyrl-CS"/>
        </w:rPr>
        <w:t>,68/2015 и 113/2017</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
    <w:p w:rsidR="00F34BFC" w:rsidRDefault="00F34BFC" w:rsidP="00F34BFC">
      <w:pPr>
        <w:jc w:val="both"/>
        <w:rPr>
          <w:rFonts w:ascii="Arial" w:hAnsi="Arial" w:cs="Arial"/>
          <w:iCs/>
          <w:lang w:val="sr-Cyrl-CS"/>
        </w:rPr>
      </w:pPr>
      <w:r w:rsidRPr="00926144">
        <w:rPr>
          <w:rFonts w:ascii="Arial" w:hAnsi="Arial" w:cs="Arial"/>
          <w:iCs/>
        </w:rPr>
        <w:t>Плаћање се врши уплатом на рачун понуђача.</w:t>
      </w:r>
    </w:p>
    <w:p w:rsidR="001F51D9" w:rsidRPr="001F51D9" w:rsidRDefault="001F51D9" w:rsidP="00F34BFC">
      <w:pPr>
        <w:jc w:val="both"/>
        <w:rPr>
          <w:rFonts w:ascii="Arial" w:hAnsi="Arial" w:cs="Arial"/>
          <w:iCs/>
          <w:lang w:val="sr-Cyrl-CS"/>
        </w:rPr>
      </w:pPr>
    </w:p>
    <w:p w:rsidR="00F34BFC" w:rsidRPr="00926144" w:rsidRDefault="00F34BFC" w:rsidP="00F34BFC">
      <w:pPr>
        <w:jc w:val="both"/>
        <w:rPr>
          <w:rFonts w:ascii="Arial" w:hAnsi="Arial" w:cs="Arial"/>
          <w:iCs/>
          <w:u w:val="single"/>
        </w:rPr>
      </w:pPr>
      <w:r w:rsidRPr="00926144">
        <w:rPr>
          <w:rFonts w:ascii="Arial" w:hAnsi="Arial" w:cs="Arial"/>
          <w:b/>
          <w:bCs/>
          <w:i/>
          <w:iCs/>
        </w:rPr>
        <w:lastRenderedPageBreak/>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w:t>
      </w:r>
      <w:r w:rsidR="001F51D9">
        <w:rPr>
          <w:rFonts w:ascii="Arial" w:hAnsi="Arial" w:cs="Arial"/>
          <w:lang w:val="sr-Cyrl-CS"/>
        </w:rPr>
        <w:t>ођења</w:t>
      </w:r>
      <w:r w:rsidRPr="00926144">
        <w:rPr>
          <w:rFonts w:ascii="Arial" w:hAnsi="Arial" w:cs="Arial"/>
          <w:lang w:val="sr-Cyrl-CS"/>
        </w:rPr>
        <w:t xml:space="preserve"> радова над којима ће се вршити стручни надзор.</w:t>
      </w:r>
    </w:p>
    <w:p w:rsidR="00F34BFC" w:rsidRPr="00926144" w:rsidRDefault="00F34BFC" w:rsidP="00F34BFC">
      <w:pPr>
        <w:jc w:val="both"/>
        <w:rPr>
          <w:rFonts w:ascii="Arial" w:hAnsi="Arial" w:cs="Arial"/>
          <w:lang w:val="sr-Cyrl-CS"/>
        </w:rPr>
      </w:pPr>
      <w:r w:rsidRPr="00926144">
        <w:rPr>
          <w:rFonts w:ascii="Arial" w:hAnsi="Arial" w:cs="Arial"/>
        </w:rPr>
        <w:t>Изв</w:t>
      </w:r>
      <w:r w:rsidR="001F51D9">
        <w:rPr>
          <w:rFonts w:ascii="Arial" w:hAnsi="Arial" w:cs="Arial"/>
          <w:lang w:val="sr-Cyrl-CS"/>
        </w:rPr>
        <w:t>ршилац</w:t>
      </w:r>
      <w:r w:rsidRPr="00926144">
        <w:rPr>
          <w:rFonts w:ascii="Arial" w:hAnsi="Arial" w:cs="Arial"/>
        </w:rPr>
        <w:t xml:space="preserve">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26144" w:rsidRDefault="00F34BFC" w:rsidP="00F34BFC">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r w:rsidRPr="00926144">
        <w:rPr>
          <w:rFonts w:ascii="Arial" w:hAnsi="Arial" w:cs="Arial"/>
          <w:iCs/>
        </w:rPr>
        <w:t>Није потребно да понуђачи достављају средства финансијског обезбеђења у скопу својих понуда.</w:t>
      </w:r>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lastRenderedPageBreak/>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1F51D9" w:rsidRDefault="00BD7632" w:rsidP="00BD7632">
      <w:pPr>
        <w:jc w:val="both"/>
        <w:rPr>
          <w:rFonts w:ascii="Arial" w:hAnsi="Arial" w:cs="Arial"/>
          <w:b/>
          <w:bCs/>
          <w:i/>
          <w:lang w:val="sr-Cyrl-CS"/>
        </w:rPr>
      </w:pPr>
      <w:r w:rsidRPr="001F51D9">
        <w:rPr>
          <w:rFonts w:ascii="Arial" w:hAnsi="Arial" w:cs="Arial"/>
          <w:b/>
          <w:bCs/>
          <w:i/>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00A7537A">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4" w:history="1">
        <w:r w:rsidR="00956E05" w:rsidRPr="00CB665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5" w:history="1">
        <w:r w:rsidR="00A7537A" w:rsidRPr="00CB6654">
          <w:rPr>
            <w:rStyle w:val="Hyperlink"/>
            <w:rFonts w:ascii="Arial" w:hAnsi="Arial" w:cs="Arial"/>
            <w:lang w:val="sr-Cyrl-CS"/>
          </w:rPr>
          <w:t>је</w:t>
        </w:r>
        <w:r w:rsidR="00A7537A" w:rsidRPr="00CB6654">
          <w:rPr>
            <w:rStyle w:val="Hyperlink"/>
            <w:rFonts w:ascii="Arial" w:hAnsi="Arial" w:cs="Arial"/>
            <w:lang w:val="sr-Latn-CS"/>
          </w:rPr>
          <w:t>lenadrageljevic</w:t>
        </w:r>
        <w:r w:rsidR="00A7537A" w:rsidRPr="00CB6654">
          <w:rPr>
            <w:rStyle w:val="Hyperlink"/>
            <w:rFonts w:ascii="Arial" w:hAnsi="Arial" w:cs="Arial"/>
          </w:rPr>
          <w:t>@ymail.com</w:t>
        </w:r>
      </w:hyperlink>
      <w:r w:rsidR="00A7537A">
        <w:rPr>
          <w:rFonts w:ascii="Arial" w:hAnsi="Arial" w:cs="Arial"/>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146A5F">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CA5BF9">
        <w:rPr>
          <w:rFonts w:ascii="Arial" w:eastAsia="TimesNewRomanPS-BoldMT" w:hAnsi="Arial" w:cs="Arial"/>
          <w:b/>
          <w:bCs/>
          <w:lang w:val="sr-Cyrl-CS"/>
        </w:rPr>
        <w:t>17</w:t>
      </w:r>
      <w:r w:rsidR="00423D8E" w:rsidRPr="00926144">
        <w:rPr>
          <w:rFonts w:ascii="Arial" w:eastAsia="TimesNewRomanPS-BoldMT" w:hAnsi="Arial" w:cs="Arial"/>
          <w:b/>
          <w:bCs/>
          <w:lang w:val="sr-Cyrl-CS"/>
        </w:rPr>
        <w:t>/201</w:t>
      </w:r>
      <w:r w:rsidR="00146A5F">
        <w:rPr>
          <w:rFonts w:ascii="Arial" w:eastAsia="TimesNewRomanPS-BoldMT" w:hAnsi="Arial" w:cs="Arial"/>
          <w:b/>
          <w:bCs/>
          <w:lang w:val="sr-Cyrl-CS"/>
        </w:rPr>
        <w:t>9</w:t>
      </w:r>
      <w:r w:rsidRPr="00926144">
        <w:rPr>
          <w:rFonts w:ascii="Arial" w:eastAsia="TimesNewRomanPS-BoldMT" w:hAnsi="Arial" w:cs="Arial"/>
          <w:b/>
          <w:bCs/>
          <w:lang w:val="sr-Cyrl-CS"/>
        </w:rPr>
        <w:t xml:space="preserve"> -</w:t>
      </w:r>
      <w:r w:rsidR="00146A5F" w:rsidRPr="00146A5F">
        <w:rPr>
          <w:rFonts w:ascii="Arial" w:hAnsi="Arial" w:cs="Arial"/>
          <w:b/>
          <w:iCs/>
        </w:rPr>
        <w:t xml:space="preserve"> </w:t>
      </w:r>
      <w:r w:rsidR="00146A5F" w:rsidRPr="00926144">
        <w:rPr>
          <w:rFonts w:ascii="Arial" w:hAnsi="Arial" w:cs="Arial"/>
          <w:b/>
          <w:iCs/>
        </w:rPr>
        <w:t>Услуге стручног надзора над извођењем</w:t>
      </w:r>
      <w:r w:rsidR="00146A5F">
        <w:rPr>
          <w:rFonts w:ascii="Arial" w:hAnsi="Arial" w:cs="Arial"/>
          <w:b/>
          <w:iCs/>
          <w:lang w:val="sr-Cyrl-CS"/>
        </w:rPr>
        <w:t xml:space="preserve"> радова на </w:t>
      </w:r>
      <w:r w:rsidR="00146A5F" w:rsidRPr="00CD4EFE">
        <w:rPr>
          <w:rFonts w:ascii="Arial" w:eastAsia="TimesNewRomanPS-BoldMT" w:hAnsi="Arial" w:cs="Arial"/>
          <w:b/>
          <w:bCs/>
          <w:lang w:val="sr-Cyrl-CS"/>
        </w:rPr>
        <w:t>изградњи пумпне станице за подизање притиска за водоводну мрежу у насељу Стара Лозница</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1F51D9" w:rsidRDefault="00BD7632" w:rsidP="00BD7632">
      <w:pPr>
        <w:jc w:val="both"/>
        <w:rPr>
          <w:rFonts w:ascii="Arial" w:hAnsi="Arial" w:cs="Arial"/>
          <w:b/>
          <w:bCs/>
          <w:i/>
          <w:lang w:val="ru-RU"/>
        </w:rPr>
      </w:pPr>
      <w:r w:rsidRPr="001F51D9">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w:t>
      </w:r>
      <w:r w:rsidRPr="00926144">
        <w:rPr>
          <w:rFonts w:ascii="Arial" w:hAnsi="Arial" w:cs="Arial"/>
          <w:lang w:val="ru-RU"/>
        </w:rPr>
        <w:lastRenderedPageBreak/>
        <w:t xml:space="preserve">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1F51D9" w:rsidRDefault="00BD7632" w:rsidP="00BD7632">
      <w:pPr>
        <w:jc w:val="both"/>
        <w:rPr>
          <w:rFonts w:ascii="Arial" w:hAnsi="Arial" w:cs="Arial"/>
          <w:b/>
          <w:i/>
          <w:lang w:val="ru-RU"/>
        </w:rPr>
      </w:pPr>
      <w:r w:rsidRPr="001F51D9">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1F51D9" w:rsidRDefault="00BD7632" w:rsidP="00BD7632">
      <w:pPr>
        <w:jc w:val="both"/>
        <w:rPr>
          <w:rFonts w:ascii="Arial" w:hAnsi="Arial" w:cs="Arial"/>
          <w:b/>
          <w:bCs/>
          <w:i/>
          <w:lang w:val="ru-RU"/>
        </w:rPr>
      </w:pPr>
      <w:r w:rsidRPr="001F51D9">
        <w:rPr>
          <w:rFonts w:ascii="Arial" w:hAnsi="Arial" w:cs="Arial"/>
          <w:b/>
          <w:bCs/>
          <w:i/>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6" w:history="1">
        <w:r w:rsidR="00A7537A" w:rsidRPr="00CB665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7" w:history="1">
        <w:r w:rsidR="00A7537A" w:rsidRPr="00CB6654">
          <w:rPr>
            <w:rStyle w:val="Hyperlink"/>
            <w:rFonts w:ascii="Arial" w:hAnsi="Arial" w:cs="Arial"/>
            <w:lang w:val="sr-Cyrl-CS"/>
          </w:rPr>
          <w:t>је</w:t>
        </w:r>
        <w:r w:rsidR="00A7537A" w:rsidRPr="00CB6654">
          <w:rPr>
            <w:rStyle w:val="Hyperlink"/>
            <w:rFonts w:ascii="Arial" w:hAnsi="Arial" w:cs="Arial"/>
            <w:lang w:val="sr-Latn-CS"/>
          </w:rPr>
          <w:t>lenadrageljevic</w:t>
        </w:r>
        <w:r w:rsidR="00A7537A" w:rsidRPr="00CB6654">
          <w:rPr>
            <w:rStyle w:val="Hyperlink"/>
            <w:rFonts w:ascii="Arial" w:hAnsi="Arial" w:cs="Arial"/>
          </w:rPr>
          <w:t>@ymail.com</w:t>
        </w:r>
      </w:hyperlink>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EC2494">
        <w:rPr>
          <w:rFonts w:ascii="Arial" w:hAnsi="Arial" w:cs="Arial"/>
          <w:lang w:val="sr-Cyrl-CS"/>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w:t>
      </w:r>
      <w:r w:rsidRPr="00926144">
        <w:rPr>
          <w:rFonts w:ascii="Arial" w:hAnsi="Arial" w:cs="Arial"/>
        </w:rPr>
        <w:lastRenderedPageBreak/>
        <w:t xml:space="preserve">става, сматраће се благовременим уколико је поднет најкасније до истека рока за подношење понуда. </w:t>
      </w:r>
    </w:p>
    <w:p w:rsidR="00BD7632" w:rsidRPr="00926144" w:rsidRDefault="00BD7632" w:rsidP="00BD7632">
      <w:pPr>
        <w:jc w:val="both"/>
        <w:rPr>
          <w:rFonts w:ascii="Arial" w:hAnsi="Arial" w:cs="Arial"/>
        </w:rPr>
      </w:pPr>
      <w:r w:rsidRPr="00926144">
        <w:rPr>
          <w:rFonts w:ascii="Arial" w:hAnsi="Arial" w:cs="Arial"/>
        </w:rPr>
        <w:t xml:space="preserve">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EC2494">
        <w:rPr>
          <w:rFonts w:ascii="Arial" w:hAnsi="Arial" w:cs="Arial"/>
          <w:lang w:val="sr-Cyrl-CS"/>
        </w:rPr>
        <w:t>десет</w:t>
      </w:r>
      <w:r w:rsidRPr="00926144">
        <w:rPr>
          <w:rFonts w:ascii="Arial" w:hAnsi="Arial" w:cs="Arial"/>
        </w:rPr>
        <w:t xml:space="preserve"> дана од дана објављивања одлуке на Порталу јавних набавки.</w:t>
      </w:r>
    </w:p>
    <w:p w:rsidR="00BD7632" w:rsidRPr="00926144" w:rsidRDefault="00BD7632" w:rsidP="00BD7632">
      <w:pPr>
        <w:jc w:val="both"/>
        <w:rPr>
          <w:rFonts w:ascii="Arial" w:hAnsi="Arial" w:cs="Arial"/>
        </w:rPr>
      </w:pPr>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BD7632" w:rsidRPr="00926144" w:rsidRDefault="00BD7632" w:rsidP="00BD7632">
      <w:pPr>
        <w:jc w:val="both"/>
        <w:rPr>
          <w:rFonts w:ascii="Arial" w:hAnsi="Arial" w:cs="Arial"/>
        </w:rPr>
      </w:pPr>
      <w:r w:rsidRPr="00926144">
        <w:rPr>
          <w:rFonts w:ascii="Arial" w:hAnsi="Arial" w:cs="Arial"/>
        </w:rPr>
        <w:t xml:space="preserve">7) потпис подносиоца. </w:t>
      </w:r>
    </w:p>
    <w:p w:rsidR="00BD7632" w:rsidRPr="00926144" w:rsidRDefault="00BD7632" w:rsidP="00BD7632">
      <w:pPr>
        <w:jc w:val="both"/>
        <w:rPr>
          <w:rFonts w:ascii="Arial" w:hAnsi="Arial" w:cs="Arial"/>
        </w:rPr>
      </w:pPr>
      <w:r w:rsidRPr="00926144">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да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Pr="00926144" w:rsidRDefault="00BD7632" w:rsidP="00BD7632">
      <w:pPr>
        <w:ind w:firstLine="708"/>
        <w:jc w:val="both"/>
        <w:rPr>
          <w:rFonts w:ascii="Arial" w:hAnsi="Arial" w:cs="Arial"/>
        </w:rPr>
      </w:pPr>
      <w:r w:rsidRPr="00926144">
        <w:rPr>
          <w:rFonts w:ascii="Arial" w:hAnsi="Arial" w:cs="Arial"/>
        </w:rPr>
        <w:t xml:space="preserve">(3) износ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(4) број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шифру плаћања: 153 или 253; </w:t>
      </w:r>
    </w:p>
    <w:p w:rsidR="00BD7632" w:rsidRPr="00926144" w:rsidRDefault="00BD7632" w:rsidP="00BD7632">
      <w:pPr>
        <w:ind w:firstLine="708"/>
        <w:jc w:val="both"/>
        <w:rPr>
          <w:rFonts w:ascii="Arial" w:hAnsi="Arial" w:cs="Arial"/>
        </w:rPr>
      </w:pPr>
      <w:r w:rsidRPr="00926144">
        <w:rPr>
          <w:rFonts w:ascii="Arial" w:hAnsi="Arial" w:cs="Arial"/>
        </w:rPr>
        <w:t>(6) позив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(7) сврха: ЗЗП; ...............</w:t>
      </w:r>
      <w:r w:rsidRPr="00926144">
        <w:rPr>
          <w:rFonts w:ascii="Arial" w:hAnsi="Arial" w:cs="Arial"/>
          <w:i/>
          <w:iCs/>
        </w:rPr>
        <w:t xml:space="preserve"> [навести назив наручиоца]</w:t>
      </w:r>
      <w:r w:rsidRPr="00926144">
        <w:rPr>
          <w:rFonts w:ascii="Arial" w:hAnsi="Arial" w:cs="Arial"/>
        </w:rPr>
        <w:t>; јавна набавка ЈН ....</w:t>
      </w:r>
      <w:r w:rsidRPr="00926144">
        <w:rPr>
          <w:rFonts w:ascii="Arial" w:hAnsi="Arial" w:cs="Arial"/>
          <w:i/>
          <w:iCs/>
        </w:rPr>
        <w:t xml:space="preserve"> [навести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(8) корисник: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t xml:space="preserve">(9) назив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потпис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6C2B82" w:rsidRDefault="00BD7632" w:rsidP="006C2B8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jc w:val="both"/>
        <w:rPr>
          <w:rFonts w:ascii="Arial" w:hAnsi="Arial" w:cs="Arial"/>
        </w:rPr>
      </w:pPr>
      <w:r w:rsidRPr="00926144">
        <w:rPr>
          <w:rFonts w:ascii="Arial" w:hAnsi="Arial" w:cs="Arial"/>
        </w:rPr>
        <w:t xml:space="preserve">Поступак заштите права регулисан је одредбама чл. 138. - 166. ЗЈН. </w:t>
      </w:r>
    </w:p>
    <w:p w:rsidR="00B41BEF" w:rsidRPr="006C2B82" w:rsidRDefault="00B41BEF" w:rsidP="00BD7632">
      <w:pPr>
        <w:jc w:val="both"/>
        <w:rPr>
          <w:rFonts w:ascii="Arial" w:hAnsi="Arial" w:cs="Arial"/>
          <w:lang w:val="sr-Latn-CS"/>
        </w:rPr>
      </w:pPr>
    </w:p>
    <w:p w:rsidR="00BD7632" w:rsidRPr="001F51D9" w:rsidRDefault="00BD7632" w:rsidP="00BD7632">
      <w:pPr>
        <w:jc w:val="both"/>
        <w:rPr>
          <w:rFonts w:ascii="Arial" w:hAnsi="Arial" w:cs="Arial"/>
          <w:b/>
          <w:i/>
          <w:lang w:val="ru-RU"/>
        </w:rPr>
      </w:pPr>
      <w:r w:rsidRPr="001F51D9">
        <w:rPr>
          <w:rFonts w:ascii="Arial" w:hAnsi="Arial" w:cs="Arial"/>
          <w:b/>
          <w:i/>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r w:rsidR="00FE6869">
        <w:rPr>
          <w:rFonts w:ascii="Arial" w:hAnsi="Arial" w:cs="Arial"/>
          <w:noProof/>
          <w:lang w:val="sr-Cyrl-CS"/>
        </w:rPr>
        <w:t>-</w:t>
      </w:r>
      <w:r w:rsidRPr="00B94496">
        <w:rPr>
          <w:rFonts w:ascii="Arial" w:hAnsi="Arial" w:cs="Arial"/>
          <w:noProof/>
          <w:lang w:val="sr-Cyrl-CS"/>
        </w:rPr>
        <w:t xml:space="preserve">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8"/>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D63" w:rsidRDefault="000C0D63" w:rsidP="00882075">
      <w:pPr>
        <w:spacing w:line="240" w:lineRule="auto"/>
      </w:pPr>
      <w:r>
        <w:separator/>
      </w:r>
    </w:p>
  </w:endnote>
  <w:endnote w:type="continuationSeparator" w:id="1">
    <w:p w:rsidR="000C0D63" w:rsidRDefault="000C0D63"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3D7" w:rsidRPr="009835A1" w:rsidRDefault="009273D7">
    <w:pPr>
      <w:pStyle w:val="Footer"/>
      <w:pBdr>
        <w:top w:val="thinThickSmallGap" w:sz="24" w:space="1" w:color="622423" w:themeColor="accent2" w:themeShade="7F"/>
      </w:pBdr>
      <w:rPr>
        <w:rFonts w:asciiTheme="majorHAnsi" w:hAnsiTheme="majorHAnsi"/>
        <w:lang w:val="sr-Cyrl-CS"/>
      </w:rPr>
    </w:pPr>
    <w:r w:rsidRPr="004165B7">
      <w:rPr>
        <w:b/>
        <w:bCs/>
        <w:i/>
        <w:color w:val="4F81BD"/>
      </w:rPr>
      <w:t>Услуге стручног надзора ЈН бр.</w:t>
    </w:r>
    <w:r>
      <w:rPr>
        <w:b/>
        <w:bCs/>
        <w:i/>
        <w:color w:val="4F81BD"/>
        <w:lang w:val="sr-Cyrl-CS"/>
      </w:rPr>
      <w:t>17/2019</w:t>
    </w:r>
    <w:r>
      <w:rPr>
        <w:rFonts w:asciiTheme="majorHAnsi" w:hAnsiTheme="majorHAnsi"/>
      </w:rPr>
      <w:ptab w:relativeTo="margin" w:alignment="right" w:leader="none"/>
    </w:r>
    <w:r w:rsidRPr="009273D7">
      <w:rPr>
        <w:lang w:val="sr-Cyrl-CS"/>
      </w:rPr>
      <w:t>Страна</w:t>
    </w:r>
    <w:r w:rsidRPr="009273D7">
      <w:t xml:space="preserve"> </w:t>
    </w:r>
    <w:fldSimple w:instr=" PAGE   \* MERGEFORMAT ">
      <w:r w:rsidR="00375E68">
        <w:rPr>
          <w:noProof/>
        </w:rPr>
        <w:t>2</w:t>
      </w:r>
    </w:fldSimple>
    <w:r w:rsidR="001F51D9">
      <w:rPr>
        <w:lang w:val="sr-Cyrl-CS"/>
      </w:rPr>
      <w:t>/36</w:t>
    </w:r>
  </w:p>
  <w:p w:rsidR="009273D7" w:rsidRDefault="009273D7" w:rsidP="00DF6810">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3D7" w:rsidRPr="009835A1" w:rsidRDefault="009273D7">
    <w:pPr>
      <w:pStyle w:val="Footer"/>
      <w:pBdr>
        <w:top w:val="thinThickSmallGap" w:sz="24" w:space="1" w:color="622423" w:themeColor="accent2" w:themeShade="7F"/>
      </w:pBdr>
      <w:rPr>
        <w:rFonts w:asciiTheme="majorHAnsi" w:hAnsiTheme="majorHAnsi"/>
        <w:lang w:val="sr-Cyrl-CS"/>
      </w:rPr>
    </w:pPr>
    <w:r w:rsidRPr="004165B7">
      <w:rPr>
        <w:b/>
        <w:bCs/>
        <w:i/>
        <w:color w:val="4F81BD"/>
      </w:rPr>
      <w:t>Услуге стручног надзора ЈН бр.</w:t>
    </w:r>
    <w:r>
      <w:rPr>
        <w:b/>
        <w:bCs/>
        <w:i/>
        <w:color w:val="4F81BD"/>
        <w:lang w:val="sr-Cyrl-CS"/>
      </w:rPr>
      <w:t>17/</w:t>
    </w:r>
    <w:r w:rsidRPr="001F51D9">
      <w:rPr>
        <w:b/>
        <w:bCs/>
        <w:i/>
        <w:color w:val="4F81BD"/>
        <w:lang w:val="sr-Cyrl-CS"/>
      </w:rPr>
      <w:t>2019</w:t>
    </w:r>
    <w:r w:rsidRPr="001F51D9">
      <w:ptab w:relativeTo="margin" w:alignment="right" w:leader="none"/>
    </w:r>
    <w:r w:rsidRPr="001F51D9">
      <w:rPr>
        <w:lang w:val="sr-Cyrl-CS"/>
      </w:rPr>
      <w:t>Страна</w:t>
    </w:r>
    <w:r w:rsidRPr="001F51D9">
      <w:t xml:space="preserve"> </w:t>
    </w:r>
    <w:fldSimple w:instr=" PAGE   \* MERGEFORMAT ">
      <w:r w:rsidR="00375E68">
        <w:rPr>
          <w:noProof/>
        </w:rPr>
        <w:t>36</w:t>
      </w:r>
    </w:fldSimple>
    <w:r w:rsidR="001F51D9">
      <w:rPr>
        <w:lang w:val="sr-Cyrl-CS"/>
      </w:rPr>
      <w:t>/36</w:t>
    </w:r>
  </w:p>
  <w:p w:rsidR="009273D7" w:rsidRDefault="009273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D63" w:rsidRDefault="000C0D63" w:rsidP="00882075">
      <w:pPr>
        <w:spacing w:line="240" w:lineRule="auto"/>
      </w:pPr>
      <w:r>
        <w:separator/>
      </w:r>
    </w:p>
  </w:footnote>
  <w:footnote w:type="continuationSeparator" w:id="1">
    <w:p w:rsidR="000C0D63" w:rsidRDefault="000C0D63"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925786A"/>
    <w:multiLevelType w:val="hybridMultilevel"/>
    <w:tmpl w:val="7B68E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8">
    <w:nsid w:val="22EE3D0B"/>
    <w:multiLevelType w:val="hybridMultilevel"/>
    <w:tmpl w:val="43B87C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0">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396E66AA"/>
    <w:multiLevelType w:val="hybridMultilevel"/>
    <w:tmpl w:val="E19EFDCC"/>
    <w:lvl w:ilvl="0" w:tplc="1D581CA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8">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9">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3">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7"/>
  </w:num>
  <w:num w:numId="5">
    <w:abstractNumId w:val="33"/>
  </w:num>
  <w:num w:numId="6">
    <w:abstractNumId w:val="32"/>
  </w:num>
  <w:num w:numId="7">
    <w:abstractNumId w:val="28"/>
  </w:num>
  <w:num w:numId="8">
    <w:abstractNumId w:val="42"/>
  </w:num>
  <w:num w:numId="9">
    <w:abstractNumId w:val="11"/>
  </w:num>
  <w:num w:numId="10">
    <w:abstractNumId w:val="16"/>
  </w:num>
  <w:num w:numId="11">
    <w:abstractNumId w:val="23"/>
  </w:num>
  <w:num w:numId="12">
    <w:abstractNumId w:val="15"/>
  </w:num>
  <w:num w:numId="13">
    <w:abstractNumId w:val="27"/>
  </w:num>
  <w:num w:numId="14">
    <w:abstractNumId w:val="29"/>
  </w:num>
  <w:num w:numId="15">
    <w:abstractNumId w:val="25"/>
  </w:num>
  <w:num w:numId="16">
    <w:abstractNumId w:val="40"/>
  </w:num>
  <w:num w:numId="17">
    <w:abstractNumId w:val="31"/>
  </w:num>
  <w:num w:numId="18">
    <w:abstractNumId w:val="13"/>
  </w:num>
  <w:num w:numId="19">
    <w:abstractNumId w:val="26"/>
  </w:num>
  <w:num w:numId="20">
    <w:abstractNumId w:val="36"/>
  </w:num>
  <w:num w:numId="21">
    <w:abstractNumId w:val="34"/>
  </w:num>
  <w:num w:numId="22">
    <w:abstractNumId w:val="24"/>
  </w:num>
  <w:num w:numId="23">
    <w:abstractNumId w:val="22"/>
  </w:num>
  <w:num w:numId="24">
    <w:abstractNumId w:val="12"/>
  </w:num>
  <w:num w:numId="25">
    <w:abstractNumId w:val="41"/>
  </w:num>
  <w:num w:numId="26">
    <w:abstractNumId w:val="38"/>
  </w:num>
  <w:num w:numId="27">
    <w:abstractNumId w:val="30"/>
  </w:num>
  <w:num w:numId="28">
    <w:abstractNumId w:val="37"/>
  </w:num>
  <w:num w:numId="29">
    <w:abstractNumId w:val="20"/>
  </w:num>
  <w:num w:numId="30">
    <w:abstractNumId w:val="21"/>
  </w:num>
  <w:num w:numId="31">
    <w:abstractNumId w:val="39"/>
  </w:num>
  <w:num w:numId="32">
    <w:abstractNumId w:val="35"/>
  </w:num>
  <w:num w:numId="33">
    <w:abstractNumId w:val="10"/>
  </w:num>
  <w:num w:numId="34">
    <w:abstractNumId w:val="7"/>
  </w:num>
  <w:num w:numId="35">
    <w:abstractNumId w:val="9"/>
  </w:num>
  <w:num w:numId="36">
    <w:abstractNumId w:val="14"/>
  </w:num>
  <w:num w:numId="37">
    <w:abstractNumId w:val="18"/>
  </w:num>
  <w:num w:numId="38">
    <w:abstractNumId w:val="1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200"/>
  <w:displayHorizontalDrawingGridEvery w:val="2"/>
  <w:displayVerticalDrawingGridEvery w:val="2"/>
  <w:characterSpacingControl w:val="doNotCompress"/>
  <w:hdrShapeDefaults>
    <o:shapedefaults v:ext="edit" spidmax="34818"/>
  </w:hdrShapeDefaults>
  <w:footnotePr>
    <w:footnote w:id="0"/>
    <w:footnote w:id="1"/>
  </w:footnotePr>
  <w:endnotePr>
    <w:endnote w:id="0"/>
    <w:endnote w:id="1"/>
  </w:endnotePr>
  <w:compat/>
  <w:rsids>
    <w:rsidRoot w:val="005520AD"/>
    <w:rsid w:val="00004F3C"/>
    <w:rsid w:val="000072AD"/>
    <w:rsid w:val="00011429"/>
    <w:rsid w:val="00022C84"/>
    <w:rsid w:val="00033A43"/>
    <w:rsid w:val="00051450"/>
    <w:rsid w:val="00056902"/>
    <w:rsid w:val="00060800"/>
    <w:rsid w:val="00060BAB"/>
    <w:rsid w:val="00063E8A"/>
    <w:rsid w:val="0006594C"/>
    <w:rsid w:val="00070B57"/>
    <w:rsid w:val="000A04E1"/>
    <w:rsid w:val="000B04A3"/>
    <w:rsid w:val="000B7DB8"/>
    <w:rsid w:val="000C0D63"/>
    <w:rsid w:val="000F162F"/>
    <w:rsid w:val="00115986"/>
    <w:rsid w:val="00116859"/>
    <w:rsid w:val="0012038B"/>
    <w:rsid w:val="00125AB8"/>
    <w:rsid w:val="001261D2"/>
    <w:rsid w:val="001369A7"/>
    <w:rsid w:val="00146A5F"/>
    <w:rsid w:val="00171747"/>
    <w:rsid w:val="00171A63"/>
    <w:rsid w:val="00173CCC"/>
    <w:rsid w:val="0019396D"/>
    <w:rsid w:val="001953B1"/>
    <w:rsid w:val="001A6510"/>
    <w:rsid w:val="001B00C7"/>
    <w:rsid w:val="001D4B8D"/>
    <w:rsid w:val="001F51D9"/>
    <w:rsid w:val="00211B2F"/>
    <w:rsid w:val="00212CB1"/>
    <w:rsid w:val="0022396C"/>
    <w:rsid w:val="00231ACF"/>
    <w:rsid w:val="00235EB2"/>
    <w:rsid w:val="00236C0F"/>
    <w:rsid w:val="00251DCA"/>
    <w:rsid w:val="00252031"/>
    <w:rsid w:val="00270674"/>
    <w:rsid w:val="002714C0"/>
    <w:rsid w:val="002960B1"/>
    <w:rsid w:val="002978BB"/>
    <w:rsid w:val="002A1C35"/>
    <w:rsid w:val="002A3B7B"/>
    <w:rsid w:val="002A724A"/>
    <w:rsid w:val="002C7AC7"/>
    <w:rsid w:val="002D2BE7"/>
    <w:rsid w:val="002F799E"/>
    <w:rsid w:val="00301203"/>
    <w:rsid w:val="003012A7"/>
    <w:rsid w:val="00313F53"/>
    <w:rsid w:val="00320ACA"/>
    <w:rsid w:val="00332848"/>
    <w:rsid w:val="0033365C"/>
    <w:rsid w:val="00335789"/>
    <w:rsid w:val="003634FA"/>
    <w:rsid w:val="00366D81"/>
    <w:rsid w:val="00367F8F"/>
    <w:rsid w:val="00375E68"/>
    <w:rsid w:val="00387060"/>
    <w:rsid w:val="003C0A8E"/>
    <w:rsid w:val="003D267C"/>
    <w:rsid w:val="003F06BE"/>
    <w:rsid w:val="003F1D45"/>
    <w:rsid w:val="004066E3"/>
    <w:rsid w:val="0041314B"/>
    <w:rsid w:val="0041534E"/>
    <w:rsid w:val="00420C26"/>
    <w:rsid w:val="00420F5B"/>
    <w:rsid w:val="00423D8E"/>
    <w:rsid w:val="00425375"/>
    <w:rsid w:val="004256A8"/>
    <w:rsid w:val="004259F6"/>
    <w:rsid w:val="00427A65"/>
    <w:rsid w:val="0045696C"/>
    <w:rsid w:val="00480BC8"/>
    <w:rsid w:val="004A0526"/>
    <w:rsid w:val="004A6FBC"/>
    <w:rsid w:val="004B58A9"/>
    <w:rsid w:val="004B758B"/>
    <w:rsid w:val="004D667B"/>
    <w:rsid w:val="004F4CDB"/>
    <w:rsid w:val="00507A8F"/>
    <w:rsid w:val="00511ADD"/>
    <w:rsid w:val="005211FD"/>
    <w:rsid w:val="00526AE8"/>
    <w:rsid w:val="00532FA1"/>
    <w:rsid w:val="0053638E"/>
    <w:rsid w:val="005520AD"/>
    <w:rsid w:val="005718A6"/>
    <w:rsid w:val="0058445C"/>
    <w:rsid w:val="00595A64"/>
    <w:rsid w:val="00597C9E"/>
    <w:rsid w:val="005A6729"/>
    <w:rsid w:val="005D1857"/>
    <w:rsid w:val="005E1A44"/>
    <w:rsid w:val="005F0ACF"/>
    <w:rsid w:val="005F0B45"/>
    <w:rsid w:val="005F65B3"/>
    <w:rsid w:val="006172C7"/>
    <w:rsid w:val="006306CC"/>
    <w:rsid w:val="006354F3"/>
    <w:rsid w:val="00636BD1"/>
    <w:rsid w:val="006608FB"/>
    <w:rsid w:val="00667D1F"/>
    <w:rsid w:val="0067493F"/>
    <w:rsid w:val="006820AA"/>
    <w:rsid w:val="006829AD"/>
    <w:rsid w:val="0069284F"/>
    <w:rsid w:val="006959BC"/>
    <w:rsid w:val="006A50E3"/>
    <w:rsid w:val="006C2B82"/>
    <w:rsid w:val="006E7586"/>
    <w:rsid w:val="006F4FA3"/>
    <w:rsid w:val="0070226A"/>
    <w:rsid w:val="007220C9"/>
    <w:rsid w:val="00722525"/>
    <w:rsid w:val="007259D9"/>
    <w:rsid w:val="00752063"/>
    <w:rsid w:val="00763DB6"/>
    <w:rsid w:val="007848A8"/>
    <w:rsid w:val="007A7176"/>
    <w:rsid w:val="007E5E8F"/>
    <w:rsid w:val="007E6F66"/>
    <w:rsid w:val="007F50BC"/>
    <w:rsid w:val="007F73BB"/>
    <w:rsid w:val="00815C13"/>
    <w:rsid w:val="00825767"/>
    <w:rsid w:val="00865137"/>
    <w:rsid w:val="008660D4"/>
    <w:rsid w:val="00871349"/>
    <w:rsid w:val="00871579"/>
    <w:rsid w:val="00882075"/>
    <w:rsid w:val="008825C8"/>
    <w:rsid w:val="00884E02"/>
    <w:rsid w:val="008A009A"/>
    <w:rsid w:val="008B712E"/>
    <w:rsid w:val="008C30F4"/>
    <w:rsid w:val="008C4CA8"/>
    <w:rsid w:val="008D16DA"/>
    <w:rsid w:val="008D1D67"/>
    <w:rsid w:val="008E5B31"/>
    <w:rsid w:val="008F7B91"/>
    <w:rsid w:val="00914EE6"/>
    <w:rsid w:val="00920F81"/>
    <w:rsid w:val="00926144"/>
    <w:rsid w:val="009273D7"/>
    <w:rsid w:val="009320C8"/>
    <w:rsid w:val="009345C0"/>
    <w:rsid w:val="009470AE"/>
    <w:rsid w:val="00956E05"/>
    <w:rsid w:val="009576B9"/>
    <w:rsid w:val="00962D9E"/>
    <w:rsid w:val="009731C2"/>
    <w:rsid w:val="00980E01"/>
    <w:rsid w:val="009835A1"/>
    <w:rsid w:val="009A0535"/>
    <w:rsid w:val="009B7B00"/>
    <w:rsid w:val="009C58BD"/>
    <w:rsid w:val="009D6323"/>
    <w:rsid w:val="00A32B8C"/>
    <w:rsid w:val="00A56DE7"/>
    <w:rsid w:val="00A6376B"/>
    <w:rsid w:val="00A7537A"/>
    <w:rsid w:val="00A80620"/>
    <w:rsid w:val="00A8478B"/>
    <w:rsid w:val="00A90E2D"/>
    <w:rsid w:val="00AA5CF2"/>
    <w:rsid w:val="00AC26C2"/>
    <w:rsid w:val="00AD24A0"/>
    <w:rsid w:val="00AF056D"/>
    <w:rsid w:val="00AF23A4"/>
    <w:rsid w:val="00AF449A"/>
    <w:rsid w:val="00B00E88"/>
    <w:rsid w:val="00B017E4"/>
    <w:rsid w:val="00B13D61"/>
    <w:rsid w:val="00B172AA"/>
    <w:rsid w:val="00B1790D"/>
    <w:rsid w:val="00B206B3"/>
    <w:rsid w:val="00B20914"/>
    <w:rsid w:val="00B2556E"/>
    <w:rsid w:val="00B41BEF"/>
    <w:rsid w:val="00B54C27"/>
    <w:rsid w:val="00B61451"/>
    <w:rsid w:val="00B71BB9"/>
    <w:rsid w:val="00B7335C"/>
    <w:rsid w:val="00B81016"/>
    <w:rsid w:val="00BA36F2"/>
    <w:rsid w:val="00BC4C22"/>
    <w:rsid w:val="00BC6D00"/>
    <w:rsid w:val="00BD0869"/>
    <w:rsid w:val="00BD7632"/>
    <w:rsid w:val="00BF19B5"/>
    <w:rsid w:val="00BF5729"/>
    <w:rsid w:val="00BF7572"/>
    <w:rsid w:val="00C11D9A"/>
    <w:rsid w:val="00C1386A"/>
    <w:rsid w:val="00C2109E"/>
    <w:rsid w:val="00C51F7D"/>
    <w:rsid w:val="00C56359"/>
    <w:rsid w:val="00C57192"/>
    <w:rsid w:val="00C57D3B"/>
    <w:rsid w:val="00C8303D"/>
    <w:rsid w:val="00C916F9"/>
    <w:rsid w:val="00CA5BF9"/>
    <w:rsid w:val="00CB20D1"/>
    <w:rsid w:val="00CB295F"/>
    <w:rsid w:val="00CC0C7A"/>
    <w:rsid w:val="00CD4EFE"/>
    <w:rsid w:val="00D02997"/>
    <w:rsid w:val="00D11ADC"/>
    <w:rsid w:val="00D12EBF"/>
    <w:rsid w:val="00D142ED"/>
    <w:rsid w:val="00D423CA"/>
    <w:rsid w:val="00D452D8"/>
    <w:rsid w:val="00D47260"/>
    <w:rsid w:val="00D47514"/>
    <w:rsid w:val="00D516C0"/>
    <w:rsid w:val="00D54EAB"/>
    <w:rsid w:val="00D67104"/>
    <w:rsid w:val="00D740A5"/>
    <w:rsid w:val="00D9082F"/>
    <w:rsid w:val="00DC2D85"/>
    <w:rsid w:val="00DC3EB4"/>
    <w:rsid w:val="00DC4ED1"/>
    <w:rsid w:val="00DC50BD"/>
    <w:rsid w:val="00DC71FA"/>
    <w:rsid w:val="00DD7A05"/>
    <w:rsid w:val="00DE5348"/>
    <w:rsid w:val="00DE7732"/>
    <w:rsid w:val="00DF4201"/>
    <w:rsid w:val="00DF6810"/>
    <w:rsid w:val="00E023B3"/>
    <w:rsid w:val="00E548DA"/>
    <w:rsid w:val="00E76124"/>
    <w:rsid w:val="00E80813"/>
    <w:rsid w:val="00E826AC"/>
    <w:rsid w:val="00EB17B7"/>
    <w:rsid w:val="00EB2BEA"/>
    <w:rsid w:val="00EC2494"/>
    <w:rsid w:val="00EE2E4D"/>
    <w:rsid w:val="00F129A1"/>
    <w:rsid w:val="00F14B9E"/>
    <w:rsid w:val="00F34BFC"/>
    <w:rsid w:val="00F60F3D"/>
    <w:rsid w:val="00F7294B"/>
    <w:rsid w:val="00F80A51"/>
    <w:rsid w:val="00F82147"/>
    <w:rsid w:val="00F82787"/>
    <w:rsid w:val="00F92840"/>
    <w:rsid w:val="00FC7EA5"/>
    <w:rsid w:val="00FD2609"/>
    <w:rsid w:val="00FE27EF"/>
    <w:rsid w:val="00FE4D17"/>
    <w:rsid w:val="00FE6869"/>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uiPriority w:val="99"/>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39">
    <w:name w:val="Style39"/>
    <w:basedOn w:val="Normal"/>
    <w:uiPriority w:val="99"/>
    <w:rsid w:val="00420F5B"/>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420F5B"/>
    <w:rPr>
      <w:rFonts w:ascii="Times New Roman" w:hAnsi="Times New Roman" w:cs="Times New Roman"/>
      <w:i/>
      <w:iCs/>
      <w:sz w:val="22"/>
      <w:szCs w:val="22"/>
    </w:rPr>
  </w:style>
  <w:style w:type="character" w:customStyle="1" w:styleId="FontStyle55">
    <w:name w:val="Font Style55"/>
    <w:basedOn w:val="DefaultParagraphFont"/>
    <w:uiPriority w:val="99"/>
    <w:rsid w:val="00420F5B"/>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112;elenadrageljevic@ymail.com" TargetMode="External"/><Relationship Id="rId17" Type="http://schemas.openxmlformats.org/officeDocument/2006/relationships/hyperlink" Target="mailto:&#1112;&#1077;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1112;&#1077;lenadrageljevic@y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C551-AA66-4986-BCBD-4568AB29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9042</Words>
  <Characters>51544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3</cp:revision>
  <cp:lastPrinted>2018-07-19T07:24:00Z</cp:lastPrinted>
  <dcterms:created xsi:type="dcterms:W3CDTF">2019-09-30T12:12:00Z</dcterms:created>
  <dcterms:modified xsi:type="dcterms:W3CDTF">2019-09-30T12:19:00Z</dcterms:modified>
</cp:coreProperties>
</file>